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B015A" w:rsidRPr="00ED5704" w:rsidRDefault="00EF414D" w:rsidP="00790941">
      <w:pPr>
        <w:pStyle w:val="Ttulo1"/>
        <w:spacing w:before="0" w:after="0"/>
        <w:ind w:left="360" w:right="49"/>
        <w:jc w:val="center"/>
        <w:rPr>
          <w:rFonts w:cs="Arial"/>
          <w:b w:val="0"/>
          <w:sz w:val="20"/>
          <w:szCs w:val="20"/>
        </w:rPr>
      </w:pPr>
      <w:bookmarkStart w:id="0" w:name="_Toc491892114"/>
      <w:r w:rsidRPr="00ED5704">
        <w:rPr>
          <w:rFonts w:cs="Arial"/>
          <w:sz w:val="20"/>
          <w:szCs w:val="20"/>
        </w:rPr>
        <w:t>ANEXO 1</w:t>
      </w:r>
      <w:r w:rsidR="007D4D30" w:rsidRPr="00ED5704">
        <w:rPr>
          <w:rFonts w:cs="Arial"/>
          <w:sz w:val="20"/>
          <w:szCs w:val="20"/>
        </w:rPr>
        <w:t xml:space="preserve"> </w:t>
      </w:r>
      <w:bookmarkStart w:id="1" w:name="_Toc456634099"/>
      <w:r w:rsidR="007D4D30" w:rsidRPr="00ED5704">
        <w:rPr>
          <w:rFonts w:cs="Arial"/>
          <w:sz w:val="20"/>
          <w:szCs w:val="20"/>
        </w:rPr>
        <w:t>“</w:t>
      </w:r>
      <w:bookmarkEnd w:id="1"/>
      <w:r w:rsidR="00795FF0" w:rsidRPr="00ED5704">
        <w:rPr>
          <w:rFonts w:cs="Arial"/>
          <w:sz w:val="20"/>
          <w:szCs w:val="20"/>
        </w:rPr>
        <w:t>PMR</w:t>
      </w:r>
      <w:r w:rsidR="007D4D30" w:rsidRPr="00ED5704">
        <w:rPr>
          <w:rFonts w:cs="Arial"/>
          <w:sz w:val="20"/>
          <w:szCs w:val="20"/>
        </w:rPr>
        <w:t>”</w:t>
      </w:r>
      <w:bookmarkEnd w:id="0"/>
    </w:p>
    <w:p w:rsidR="00CE4301" w:rsidRPr="00ED5704" w:rsidRDefault="00CE4301" w:rsidP="00790941">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rPr>
      </w:pPr>
    </w:p>
    <w:tbl>
      <w:tblPr>
        <w:tblW w:w="13300" w:type="dxa"/>
        <w:tblInd w:w="55" w:type="dxa"/>
        <w:tblCellMar>
          <w:left w:w="70" w:type="dxa"/>
          <w:right w:w="70" w:type="dxa"/>
        </w:tblCellMar>
        <w:tblLook w:val="04A0" w:firstRow="1" w:lastRow="0" w:firstColumn="1" w:lastColumn="0" w:noHBand="0" w:noVBand="1"/>
      </w:tblPr>
      <w:tblGrid>
        <w:gridCol w:w="900"/>
        <w:gridCol w:w="675"/>
        <w:gridCol w:w="708"/>
        <w:gridCol w:w="709"/>
        <w:gridCol w:w="567"/>
        <w:gridCol w:w="567"/>
        <w:gridCol w:w="5934"/>
        <w:gridCol w:w="1001"/>
        <w:gridCol w:w="679"/>
        <w:gridCol w:w="600"/>
        <w:gridCol w:w="960"/>
      </w:tblGrid>
      <w:tr w:rsidR="00E56336" w:rsidRPr="00E56336" w:rsidTr="00E56336">
        <w:trPr>
          <w:trHeight w:val="115"/>
          <w:tblHeader/>
        </w:trPr>
        <w:tc>
          <w:tcPr>
            <w:tcW w:w="900" w:type="dxa"/>
            <w:tcBorders>
              <w:top w:val="nil"/>
              <w:left w:val="nil"/>
              <w:bottom w:val="nil"/>
              <w:right w:val="nil"/>
            </w:tcBorders>
            <w:shd w:val="clear" w:color="auto" w:fill="auto"/>
            <w:noWrap/>
            <w:vAlign w:val="center"/>
            <w:hideMark/>
          </w:tcPr>
          <w:p w:rsidR="00E56336" w:rsidRPr="00E56336" w:rsidRDefault="00E56336" w:rsidP="00E56336">
            <w:pPr>
              <w:rPr>
                <w:rFonts w:ascii="Calibri" w:eastAsia="Times New Roman" w:hAnsi="Calibri" w:cs="Times New Roman"/>
                <w:noProof w:val="0"/>
                <w:color w:val="000000"/>
                <w:sz w:val="20"/>
                <w:szCs w:val="20"/>
                <w:lang w:eastAsia="es-MX"/>
              </w:rPr>
            </w:pPr>
          </w:p>
        </w:tc>
        <w:tc>
          <w:tcPr>
            <w:tcW w:w="3226" w:type="dxa"/>
            <w:gridSpan w:val="5"/>
            <w:tcBorders>
              <w:top w:val="nil"/>
              <w:left w:val="single" w:sz="4" w:space="0" w:color="FFFFFF"/>
              <w:bottom w:val="single" w:sz="4" w:space="0" w:color="FFFFFF"/>
              <w:right w:val="nil"/>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CLAVE</w:t>
            </w:r>
          </w:p>
        </w:tc>
        <w:tc>
          <w:tcPr>
            <w:tcW w:w="5934" w:type="dxa"/>
            <w:tcBorders>
              <w:top w:val="nil"/>
              <w:left w:val="nil"/>
              <w:bottom w:val="nil"/>
              <w:right w:val="nil"/>
            </w:tcBorders>
            <w:shd w:val="clear" w:color="auto" w:fill="auto"/>
            <w:noWrap/>
            <w:vAlign w:val="center"/>
            <w:hideMark/>
          </w:tcPr>
          <w:p w:rsidR="00E56336" w:rsidRPr="00E56336" w:rsidRDefault="00E56336" w:rsidP="00E56336">
            <w:pPr>
              <w:rPr>
                <w:rFonts w:ascii="Calibri" w:eastAsia="Times New Roman" w:hAnsi="Calibri" w:cs="Times New Roman"/>
                <w:noProof w:val="0"/>
                <w:color w:val="000000"/>
                <w:sz w:val="20"/>
                <w:szCs w:val="20"/>
                <w:lang w:eastAsia="es-MX"/>
              </w:rPr>
            </w:pPr>
          </w:p>
        </w:tc>
        <w:tc>
          <w:tcPr>
            <w:tcW w:w="2280" w:type="dxa"/>
            <w:gridSpan w:val="3"/>
            <w:tcBorders>
              <w:top w:val="nil"/>
              <w:left w:val="single" w:sz="4" w:space="0" w:color="FFFFFF"/>
              <w:bottom w:val="single" w:sz="4" w:space="0" w:color="FFFFFF"/>
              <w:right w:val="nil"/>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18"/>
                <w:szCs w:val="18"/>
                <w:lang w:eastAsia="es-MX"/>
              </w:rPr>
            </w:pPr>
            <w:r w:rsidRPr="00E56336">
              <w:rPr>
                <w:rFonts w:ascii="Calibri" w:eastAsia="Times New Roman" w:hAnsi="Calibri" w:cs="Times New Roman"/>
                <w:b/>
                <w:bCs/>
                <w:noProof w:val="0"/>
                <w:color w:val="FFFFFF"/>
                <w:sz w:val="18"/>
                <w:szCs w:val="18"/>
                <w:lang w:eastAsia="es-MX"/>
              </w:rPr>
              <w:t>PRESENTACIÓN REQUERIDA</w:t>
            </w:r>
          </w:p>
        </w:tc>
        <w:tc>
          <w:tcPr>
            <w:tcW w:w="960" w:type="dxa"/>
            <w:tcBorders>
              <w:top w:val="nil"/>
              <w:left w:val="nil"/>
              <w:bottom w:val="nil"/>
              <w:right w:val="nil"/>
            </w:tcBorders>
            <w:shd w:val="clear" w:color="auto" w:fill="auto"/>
            <w:noWrap/>
            <w:vAlign w:val="center"/>
            <w:hideMark/>
          </w:tcPr>
          <w:p w:rsidR="00E56336" w:rsidRPr="00E56336" w:rsidRDefault="00E56336" w:rsidP="00E56336">
            <w:pPr>
              <w:rPr>
                <w:rFonts w:ascii="Calibri" w:eastAsia="Times New Roman" w:hAnsi="Calibri" w:cs="Times New Roman"/>
                <w:noProof w:val="0"/>
                <w:color w:val="000000"/>
                <w:sz w:val="20"/>
                <w:szCs w:val="20"/>
                <w:lang w:eastAsia="es-MX"/>
              </w:rPr>
            </w:pPr>
          </w:p>
        </w:tc>
      </w:tr>
      <w:tr w:rsidR="00E56336" w:rsidRPr="00E56336" w:rsidTr="00E56336">
        <w:trPr>
          <w:trHeight w:val="279"/>
          <w:tblHeader/>
        </w:trPr>
        <w:tc>
          <w:tcPr>
            <w:tcW w:w="900" w:type="dxa"/>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E56336" w:rsidRPr="00E56336" w:rsidRDefault="00E56336" w:rsidP="00E56336">
            <w:pPr>
              <w:rPr>
                <w:rFonts w:ascii="Calibri" w:eastAsia="Times New Roman" w:hAnsi="Calibri" w:cs="Times New Roman"/>
                <w:b/>
                <w:bCs/>
                <w:noProof w:val="0"/>
                <w:color w:val="FFFFFF"/>
                <w:sz w:val="20"/>
                <w:szCs w:val="20"/>
                <w:lang w:eastAsia="es-MX"/>
              </w:rPr>
            </w:pPr>
            <w:r>
              <w:rPr>
                <w:rFonts w:ascii="Calibri" w:eastAsia="Times New Roman" w:hAnsi="Calibri" w:cs="Times New Roman"/>
                <w:b/>
                <w:bCs/>
                <w:noProof w:val="0"/>
                <w:color w:val="FFFFFF"/>
                <w:sz w:val="20"/>
                <w:szCs w:val="20"/>
                <w:lang w:eastAsia="es-MX"/>
              </w:rPr>
              <w:t>PARTIDA</w:t>
            </w:r>
          </w:p>
        </w:tc>
        <w:tc>
          <w:tcPr>
            <w:tcW w:w="675"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GPO</w:t>
            </w:r>
          </w:p>
        </w:tc>
        <w:tc>
          <w:tcPr>
            <w:tcW w:w="708"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GEN</w:t>
            </w:r>
          </w:p>
        </w:tc>
        <w:tc>
          <w:tcPr>
            <w:tcW w:w="709"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ESP</w:t>
            </w:r>
          </w:p>
        </w:tc>
        <w:tc>
          <w:tcPr>
            <w:tcW w:w="567"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DIF</w:t>
            </w:r>
          </w:p>
        </w:tc>
        <w:tc>
          <w:tcPr>
            <w:tcW w:w="567"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VAR</w:t>
            </w:r>
          </w:p>
        </w:tc>
        <w:tc>
          <w:tcPr>
            <w:tcW w:w="5934" w:type="dxa"/>
            <w:tcBorders>
              <w:top w:val="single" w:sz="4" w:space="0" w:color="FFFFFF"/>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DESCRIPCION</w:t>
            </w:r>
          </w:p>
        </w:tc>
        <w:tc>
          <w:tcPr>
            <w:tcW w:w="1001"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UNIDAD</w:t>
            </w:r>
          </w:p>
        </w:tc>
        <w:tc>
          <w:tcPr>
            <w:tcW w:w="679"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CANT</w:t>
            </w:r>
          </w:p>
        </w:tc>
        <w:tc>
          <w:tcPr>
            <w:tcW w:w="600" w:type="dxa"/>
            <w:tcBorders>
              <w:top w:val="nil"/>
              <w:left w:val="nil"/>
              <w:bottom w:val="single" w:sz="4" w:space="0" w:color="FFFFFF"/>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TIPO</w:t>
            </w:r>
          </w:p>
        </w:tc>
        <w:tc>
          <w:tcPr>
            <w:tcW w:w="960" w:type="dxa"/>
            <w:tcBorders>
              <w:top w:val="single" w:sz="4" w:space="0" w:color="FFFFFF"/>
              <w:left w:val="nil"/>
              <w:bottom w:val="nil"/>
              <w:right w:val="single" w:sz="4" w:space="0" w:color="FFFFFF"/>
            </w:tcBorders>
            <w:shd w:val="clear" w:color="000000" w:fill="1F497D"/>
            <w:noWrap/>
            <w:vAlign w:val="center"/>
            <w:hideMark/>
          </w:tcPr>
          <w:p w:rsidR="00E56336" w:rsidRPr="00E56336" w:rsidRDefault="00E56336" w:rsidP="00E56336">
            <w:pPr>
              <w:jc w:val="center"/>
              <w:rPr>
                <w:rFonts w:ascii="Calibri" w:eastAsia="Times New Roman" w:hAnsi="Calibri" w:cs="Times New Roman"/>
                <w:b/>
                <w:bCs/>
                <w:noProof w:val="0"/>
                <w:color w:val="FFFFFF"/>
                <w:sz w:val="20"/>
                <w:szCs w:val="20"/>
                <w:lang w:eastAsia="es-MX"/>
              </w:rPr>
            </w:pPr>
            <w:r w:rsidRPr="00E56336">
              <w:rPr>
                <w:rFonts w:ascii="Calibri" w:eastAsia="Times New Roman" w:hAnsi="Calibri" w:cs="Times New Roman"/>
                <w:b/>
                <w:bCs/>
                <w:noProof w:val="0"/>
                <w:color w:val="FFFFFF"/>
                <w:sz w:val="20"/>
                <w:szCs w:val="20"/>
                <w:lang w:eastAsia="es-MX"/>
              </w:rPr>
              <w:t>PMR</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0154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ACEITES MINERAL, PARA USO EXTERNO.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10.98</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0153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ALGODONES EN </w:t>
            </w:r>
            <w:proofErr w:type="gramStart"/>
            <w:r w:rsidRPr="00E56336">
              <w:rPr>
                <w:rFonts w:ascii="Calibri" w:eastAsia="Times New Roman" w:hAnsi="Calibri" w:cs="Times New Roman"/>
                <w:noProof w:val="0"/>
                <w:color w:val="000000"/>
                <w:sz w:val="20"/>
                <w:szCs w:val="20"/>
                <w:lang w:eastAsia="es-MX"/>
              </w:rPr>
              <w:t>LAMINAS</w:t>
            </w:r>
            <w:proofErr w:type="gramEnd"/>
            <w:r w:rsidRPr="00E56336">
              <w:rPr>
                <w:rFonts w:ascii="Calibri" w:eastAsia="Times New Roman" w:hAnsi="Calibri" w:cs="Times New Roman"/>
                <w:noProof w:val="0"/>
                <w:color w:val="000000"/>
                <w:sz w:val="20"/>
                <w:szCs w:val="20"/>
                <w:lang w:eastAsia="es-MX"/>
              </w:rPr>
              <w:t>. ENROLLADO O PLISADO.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GRO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14.80</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ANTISEPTICOS. ALCOHOL DESNATURALIZADO.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LTO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18.74</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0906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ANTISEPTICOS. GEL ANTISEPTICO PARA MANOS QUE NO REQUIERE ENJUAGUE. FORMULADO A BASE DE ALCOHOL ETILICO DE 60-80% W/W; ADICIONADO CON HUMECTANTES Y EMOLIENTES; HIPOALERGENICO. ENVASE CON 500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12.45</w:t>
            </w:r>
          </w:p>
        </w:tc>
      </w:tr>
      <w:tr w:rsidR="00E56336" w:rsidRPr="00E56336" w:rsidTr="00423D58">
        <w:trPr>
          <w:trHeight w:val="76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DESINFECTANTES. SOLUCION DESINFECTANTE DE SUPEROXIDACION CON PH NEUTRO, NO CORROSIVA. SOLUCION AL 100%. ENVASE CON 250 ML A 5 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57.87</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082</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0104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APLICADORES CON ALGODON. DE MADERA. ENVASE CON 150 A 750 PIEZAS.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48.51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0058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APOSITOS COMBINADOS DE CELULOSA, CON TELA NO TEJIDA, MEDIDAS: 20 X 8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69.98</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0108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APOSITOS COMBINADOS. DE CELULOSA, CON TELA NO TEJIDA. MEDIDAS: 20 X 13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88.75</w:t>
            </w:r>
          </w:p>
        </w:tc>
      </w:tr>
      <w:tr w:rsidR="00E56336" w:rsidRPr="00E56336" w:rsidTr="00423D58">
        <w:trPr>
          <w:trHeight w:val="629"/>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1879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BOLSAS PARA RECOLECCION DE ORINA. RECTANGULAR, ELABORADA A BASE DE CLORURO DE POLIVINILO CON GRADUACIONES CADA 100 ML Y LECTURA CADA 200 ML. SISTEMA CERRADO. CAPACIDAD 2000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8.83</w:t>
            </w:r>
          </w:p>
        </w:tc>
      </w:tr>
      <w:tr w:rsidR="00E56336" w:rsidRPr="00E56336" w:rsidTr="00423D58">
        <w:trPr>
          <w:trHeight w:val="824"/>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0015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BOTA QUIRURGICA DE TELA NO TEJIDA 100% DE POLIPROPILENO, TIPO SMS, DE 35 G/M CUADRADOS MINIMO, IMPERMEABLE A LA PENETRACION DE LIQUIDOS Y FLUIDOS, ANTIESTATICA, CON DOS CINTAS DE SUJECION.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PAR</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PAR</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1.71</w:t>
            </w:r>
          </w:p>
        </w:tc>
      </w:tr>
      <w:tr w:rsidR="00E56336" w:rsidRPr="00E56336" w:rsidTr="00423D58">
        <w:trPr>
          <w:trHeight w:val="129"/>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132</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0054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BRAZALETES PARA IDENTIFICACION. DE PLASTICO. ADULTO.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26.64</w:t>
            </w:r>
          </w:p>
        </w:tc>
      </w:tr>
      <w:tr w:rsidR="00E56336" w:rsidRPr="00E56336" w:rsidTr="00423D58">
        <w:trPr>
          <w:trHeight w:val="147"/>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132</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BRAZALETES PARA IDENTIFICACION. DE PLASTICO INFANTIL.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24.21</w:t>
            </w:r>
          </w:p>
        </w:tc>
      </w:tr>
      <w:tr w:rsidR="00E56336" w:rsidRPr="00E56336" w:rsidTr="0090338B">
        <w:trPr>
          <w:trHeight w:val="828"/>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0815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CATETERES PARA CATETERISMO VENOSO CENTRAL, DE UN LUMEN, DE ELASTOMERO DE SILICON, RADIOPACO, CON AGUJA INTRODUCTORA PERCUTANEA. ESTERIL Y DESECHABLE. NEONATAL. CALIBRE. 2.0  A 3.0 FR.</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211.15</w:t>
            </w:r>
          </w:p>
        </w:tc>
      </w:tr>
      <w:tr w:rsidR="00E56336" w:rsidRPr="00E56336" w:rsidTr="00423D58">
        <w:trPr>
          <w:trHeight w:val="153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6645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CATETERES. PARA VENOCLISIS. DE FLUOROPOLIMEROS (POLITETRAFLUORETILENO, FLUORETILENPROPILENO Y ETILENTRIFLUORETILENO) O POLIURETANO, RADIOPACO, CON AGUJA. LONGITUD: 28-34 MM, CALIBRE: 18 G. *PARA LA ADQUISICION DE ESTAS CLAVES DEBERA ACATARSE EL MATERIAL ESPECIFICO QUE SOLICITE CADA INSTITUCION.</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136.43</w:t>
            </w:r>
          </w:p>
        </w:tc>
      </w:tr>
      <w:tr w:rsidR="00E56336" w:rsidRPr="00E56336" w:rsidTr="00423D58">
        <w:trPr>
          <w:trHeight w:val="153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6686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CATETERES. PARA VENOCLISIS. DE FLUOROPOLIMEROS (POLITETRAFLUORETILENO, FLUORETILENPROPILENO Y ETILENTRIFLUORETILENO) O POLIURETANO, RADIOPACO, CON AGUJA. LONGITUD: 23- 27 MM, CALIBRE: 22 G. *PARA LA ADQUISICION DE ESTAS CLAVES DEBERA ACATARSE EL MATERIAL ESPECIFICO QUE SOLICITE CADA INSTITUCION.</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140.46</w:t>
            </w:r>
          </w:p>
        </w:tc>
      </w:tr>
      <w:tr w:rsidR="00E56336" w:rsidRPr="00E56336" w:rsidTr="00423D58">
        <w:trPr>
          <w:trHeight w:val="1467"/>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8237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CANULA PARA TRAQUEOSTOMIA, ADULTO, DE CLORURO DE POLIVINILO, SIN GLOBO, RADIOPACO, CON ENDOCANULA. PLACA DE RETENCION CON ANILLO ROSCADO PARA LA FIJACION DE LA ENDOCANULA Y GUIA DE INSERCION. ESTERIL Y DESECHABLE.DIAMETRO INTERNO: 7.0 MM +/- 0.2 MM DIAMETRO EXTERNO: 9.6 MM +/- 0.5 MM LONGITUD: 70 MM +/- 5 MM.PIEZA.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414.70</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182</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0236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CEMENTOS DENTAL PARA APOSITO QUIRURGICO. CON POLVO DE OXIDO DE ZINC. POLVO ROSA. TALCO. LIQUIDO: EUGENOL. ALCOHOL ISOPROPILICO AL 10 %</w:t>
            </w:r>
            <w:proofErr w:type="gramStart"/>
            <w:r w:rsidRPr="00E56336">
              <w:rPr>
                <w:rFonts w:ascii="Calibri" w:eastAsia="Times New Roman" w:hAnsi="Calibri" w:cs="Times New Roman"/>
                <w:noProof w:val="0"/>
                <w:color w:val="000000"/>
                <w:sz w:val="20"/>
                <w:szCs w:val="20"/>
                <w:lang w:eastAsia="es-MX"/>
              </w:rPr>
              <w:t>,.</w:t>
            </w:r>
            <w:proofErr w:type="gramEnd"/>
            <w:r w:rsidRPr="00E56336">
              <w:rPr>
                <w:rFonts w:ascii="Calibri" w:eastAsia="Times New Roman" w:hAnsi="Calibri" w:cs="Times New Roman"/>
                <w:noProof w:val="0"/>
                <w:color w:val="000000"/>
                <w:sz w:val="20"/>
                <w:szCs w:val="20"/>
                <w:lang w:eastAsia="es-MX"/>
              </w:rPr>
              <w:t>RESINA DE PINO. ACEITE DE PINO. ACEITE DE CLAVO</w:t>
            </w:r>
            <w:proofErr w:type="gramStart"/>
            <w:r w:rsidRPr="00E56336">
              <w:rPr>
                <w:rFonts w:ascii="Calibri" w:eastAsia="Times New Roman" w:hAnsi="Calibri" w:cs="Times New Roman"/>
                <w:noProof w:val="0"/>
                <w:color w:val="000000"/>
                <w:sz w:val="20"/>
                <w:szCs w:val="20"/>
                <w:lang w:eastAsia="es-MX"/>
              </w:rPr>
              <w:t>,.</w:t>
            </w:r>
            <w:proofErr w:type="gramEnd"/>
            <w:r w:rsidRPr="00E56336">
              <w:rPr>
                <w:rFonts w:ascii="Calibri" w:eastAsia="Times New Roman" w:hAnsi="Calibri" w:cs="Times New Roman"/>
                <w:noProof w:val="0"/>
                <w:color w:val="000000"/>
                <w:sz w:val="20"/>
                <w:szCs w:val="20"/>
                <w:lang w:eastAsia="es-MX"/>
              </w:rPr>
              <w:t>ACEITE DE CACAHUATE.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EST</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EST</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90.53</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189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0049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CEPILLOS. CEPILLO PARA ESTUDIO CITOLOGICO (TOMA DE MUESTRA) DEL CANAL ENDOCERVICAL A BASE DE COLECTOR CELULAR, CON CERDAS SUAVES FIJADAS A UN MANGO ARISTADO. ESTERIL Y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1.13</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203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0058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CINTAS PARA PORTAMATRIZ. DE AMALGAMA, DE 5 MM DE </w:t>
            </w:r>
            <w:proofErr w:type="spellStart"/>
            <w:r w:rsidRPr="00E56336">
              <w:rPr>
                <w:rFonts w:ascii="Calibri" w:eastAsia="Times New Roman" w:hAnsi="Calibri" w:cs="Times New Roman"/>
                <w:noProof w:val="0"/>
                <w:color w:val="000000"/>
                <w:sz w:val="20"/>
                <w:szCs w:val="20"/>
                <w:lang w:eastAsia="es-MX"/>
              </w:rPr>
              <w:t>LONGITUD.Presentaci¢n</w:t>
            </w:r>
            <w:proofErr w:type="spellEnd"/>
            <w:proofErr w:type="gramStart"/>
            <w:r w:rsidRPr="00E56336">
              <w:rPr>
                <w:rFonts w:ascii="Calibri" w:eastAsia="Times New Roman" w:hAnsi="Calibri" w:cs="Times New Roman"/>
                <w:noProof w:val="0"/>
                <w:color w:val="000000"/>
                <w:sz w:val="20"/>
                <w:szCs w:val="20"/>
                <w:lang w:eastAsia="es-MX"/>
              </w:rPr>
              <w:t>:  ENVASE</w:t>
            </w:r>
            <w:proofErr w:type="gramEnd"/>
            <w:r w:rsidRPr="00E56336">
              <w:rPr>
                <w:rFonts w:ascii="Calibri" w:eastAsia="Times New Roman" w:hAnsi="Calibri" w:cs="Times New Roman"/>
                <w:noProof w:val="0"/>
                <w:color w:val="000000"/>
                <w:sz w:val="20"/>
                <w:szCs w:val="20"/>
                <w:lang w:eastAsia="es-MX"/>
              </w:rPr>
              <w:t xml:space="preserve"> 12 PIEZAS. </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9.12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203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0066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CINTAS PARA PORTAMATRIZ. DE AMALGAMA, METALICA DE 7 MM DE LONGITUD.</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9.60</w:t>
            </w:r>
          </w:p>
        </w:tc>
      </w:tr>
      <w:tr w:rsidR="00E56336" w:rsidRPr="00E56336" w:rsidTr="00423D58">
        <w:trPr>
          <w:trHeight w:val="248"/>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219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0068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REVELADORES DE PLACA DENTOBACTERIANA, TABLETA SIN SABOR.</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21.34</w:t>
            </w:r>
          </w:p>
        </w:tc>
      </w:tr>
      <w:tr w:rsidR="00E56336" w:rsidRPr="00E56336" w:rsidTr="00423D58">
        <w:trPr>
          <w:trHeight w:val="3451"/>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3119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SISTEMA DE SUCCION, CERRADO, PARA PACIENTE CON TUBO ENDOTRAQUEAL CONECTADO A VENTILADOR, 10 FR, CONSTA DE:UN TUBO DE SUCCION DE CLORURO DE POLIVINILO, CON UNA MARCA DE PROFUNDIDAD DE 2 CM, EMPEZANDO DESDE LOS 10 CM HASTA 42 CM Y UNA MARCA TOPE.DOS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UNIVERSAL.INCLUYE ETIQUETA DE IDENTIFICACION PARA CONTROL. ESTERIL Y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70.66</w:t>
            </w:r>
          </w:p>
        </w:tc>
      </w:tr>
      <w:tr w:rsidR="00E56336" w:rsidRPr="00E56336" w:rsidTr="00423D58">
        <w:trPr>
          <w:trHeight w:val="3603"/>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3127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90338B"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SISTEMA DE SUCCION, CERRADO, PARA PACIENTE CON TUBO ENDOTRAQUEAL CONECTADO A VENTILADOR, 12 FR, CONSTA DE: UN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CONTROL.ESTERIL Y DESECHABLE.</w:t>
            </w:r>
          </w:p>
          <w:p w:rsidR="0090338B" w:rsidRPr="0090338B" w:rsidRDefault="0090338B" w:rsidP="0090338B">
            <w:pPr>
              <w:rPr>
                <w:rFonts w:ascii="Calibri" w:eastAsia="Times New Roman" w:hAnsi="Calibri" w:cs="Times New Roman"/>
                <w:sz w:val="20"/>
                <w:szCs w:val="20"/>
                <w:lang w:eastAsia="es-MX"/>
              </w:rPr>
            </w:pPr>
          </w:p>
          <w:p w:rsidR="00E56336" w:rsidRPr="0090338B" w:rsidRDefault="00E56336" w:rsidP="0090338B">
            <w:pPr>
              <w:rPr>
                <w:rFonts w:ascii="Calibri" w:eastAsia="Times New Roman" w:hAnsi="Calibri" w:cs="Times New Roman"/>
                <w:sz w:val="20"/>
                <w:szCs w:val="20"/>
                <w:lang w:eastAsia="es-MX"/>
              </w:rPr>
            </w:pP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70.66</w:t>
            </w:r>
          </w:p>
        </w:tc>
      </w:tr>
      <w:tr w:rsidR="00E56336" w:rsidRPr="00E56336" w:rsidTr="00423D58">
        <w:trPr>
          <w:trHeight w:val="3593"/>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3135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SISTEMA DE SUCCION, CERRADO, PARA PACIENTE CON TUBO ENDOTRAQUEAL CONECTADO A VENTILADOR, 14 FR, CONSTA DE: UN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 ESTERIL Y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70.66</w:t>
            </w:r>
          </w:p>
        </w:tc>
      </w:tr>
      <w:tr w:rsidR="00E56336" w:rsidRPr="00E56336" w:rsidTr="00423D58">
        <w:trPr>
          <w:trHeight w:val="3603"/>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3143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SISTEMA DE SUCCION, CERRADO, PARA PACIENTE CON TUBO ENDOTRAQUEAL CONECTADO A VENTILADOR, 16 FR, CONSTA DE</w:t>
            </w:r>
            <w:proofErr w:type="gramStart"/>
            <w:r w:rsidRPr="00E56336">
              <w:rPr>
                <w:rFonts w:ascii="Calibri" w:eastAsia="Times New Roman" w:hAnsi="Calibri" w:cs="Times New Roman"/>
                <w:noProof w:val="0"/>
                <w:color w:val="000000"/>
                <w:sz w:val="20"/>
                <w:szCs w:val="20"/>
                <w:lang w:eastAsia="es-MX"/>
              </w:rPr>
              <w:t>:UN</w:t>
            </w:r>
            <w:proofErr w:type="gramEnd"/>
            <w:r w:rsidRPr="00E56336">
              <w:rPr>
                <w:rFonts w:ascii="Calibri" w:eastAsia="Times New Roman" w:hAnsi="Calibri" w:cs="Times New Roman"/>
                <w:noProof w:val="0"/>
                <w:color w:val="000000"/>
                <w:sz w:val="20"/>
                <w:szCs w:val="20"/>
                <w:lang w:eastAsia="es-MX"/>
              </w:rPr>
              <w:t xml:space="preserve"> TUBO DE SUCCION DE CLORURO DE POLIVINILO, CON UNA MARCA DE PROFUNDIDAD DE 2 CM, EMPEZANDO DESDE LOS 10 CM HASTA 42 CM Y UNA MARCA TOPE. DOS ORIFICIOS LATERALES EN LA PUNTA PROXIMAL DEL TUBO, ENVUELTO EN UNA CAMISA DE POLIETILENO TRANSPARENTE, ENSAMBLADA A UNA PIEZA EN FORMA DE "T" O "L" TRANSPARENTE, CON PUERTO PARA IRRIGACION, CON CONEXIONES LATERALES CONICAS, CON ENTRADA MACHO DE 15 A 16 MM DE DIAMETRO EXTERNO Y UNA CONEXION CONICA CON ENTRADA HEMBRA DE 15 MM DE DIAMETRO INTERNO EN LA PARTE CENTRAL, EN SU EXTREMO DISTAL SE ENCUENTRA ENSAMBLADA LA VALVULA PARA CONTROLAR LA SUCCION, CON CONEXION ESTRIADA UNIVERSAL. INCLUYE ETIQUETA DE IDENTIFICACION PARA CONTROL. ESTERIL Y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70.66</w:t>
            </w:r>
          </w:p>
        </w:tc>
      </w:tr>
      <w:tr w:rsidR="00E56336" w:rsidRPr="00E56336" w:rsidTr="00423D58">
        <w:trPr>
          <w:trHeight w:val="2317"/>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354</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0014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ESPATULA DE AYRE MODIFICADA, DE MADERA INASTILLABLE, INSTRUMENTO ALARGADO CON DO S DIFERENTES EXTREMOS, DIMENSIONES: LARGO TOTAL 170 MM. ANCHO 7.0 MM. GROSOR 1.5 MM. EL EXTREMO 1: FORMA BIFURCADA EN FORMA DE HUESO, DONDE LA CRESTA "A" ES DE MAYOR TAMA¥O QUE LA CRESTA "B", LARGO DE LA CRESTA A: 25 MM, LARGO DE LA CRESTA B: 22 MM, APERTURA MAXIMA: 17 MM. EL EXTREMO 2: EN FORMA CONICA TERMINADA EN PUNTA: LARGO TOTAL 35 MM, APERTURA MAXIMA O ANCHO: 12 MM, LARGO DE CONO: 35 MM, ANCHO DE CUELLO 6.0 MM, ANCHO DE VERTICE: 3.0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113.07</w:t>
            </w:r>
          </w:p>
        </w:tc>
      </w:tr>
      <w:tr w:rsidR="00E56336" w:rsidRPr="00E56336" w:rsidTr="00423D58">
        <w:trPr>
          <w:trHeight w:val="786"/>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436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0057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GASAS. SECA CORTADA, DE ALGODON 100%. TEJIDA. DOBLADA EN 12 CAPAS. NO ESTERIL. TIPO DE TEJIDO VII. DE 20 X 12. TITULO DE HILO DE 28 A 32 M/G TANTO EN URDIMBRE COMO EN TRAMA. PESO MINIMO POR M2 19G/M2.  LARGO: 7.5 CM. ANCHO: 5 CM. AREA: 432 CM2.</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21.81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436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0206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GASAS. SIMPLE, SECA. DE ALGODON, TIPO HOSPITAL. ROLLO TEJIDO PLANO (DOBLADA) LARGO. 91 M ANCHO. 91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RLL</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RLL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108.28</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436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0552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GASAS. SECA CORTADA, DE ALGODON CON MARCA OPACA A LOS RAYOS X. LARGO. 10 CM ANCHO. 10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PQT</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55.64</w:t>
            </w:r>
          </w:p>
        </w:tc>
      </w:tr>
      <w:tr w:rsidR="00E56336" w:rsidRPr="00E56336" w:rsidTr="00423D58">
        <w:trPr>
          <w:trHeight w:val="886"/>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439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GORRO DE TELA NO TEJIDA DE POLIPROPILENO, DESECHABLE, IMPERMEABLE A LA PENETRACION DE LIQUIDOS Y FLUIDOS; ANTIESTATICA Y RESISTENTE A LA TENSION. CINTAS DE AJUSTE EN EL EXTREMO DISTAL. TAMAÑO ESTANDAR.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456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GUANTES PARA EXPLORACION, AMBIDIESTRO, ESTERILES. DE POLIETILENO, DESECHABLE., TAMANOS: MEDIANO.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66.11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456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0045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GUANTES PARA EXPLORACION, AMBIDIESTRO, ESTERILES. DE POLIETILENO, DESECHABLE., TAMANOS: GRANDE.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66.37</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470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HEMOSTATICOS. ESPONJA HEMOSTATICA DE GELATINA O COLAGENO. DE 50 A 100  X 70 A 125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31.09</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2736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INJERTO DE EPIDERMIS HUMANA, CULTIVADO IN VITRO, CONGELADO. ESTERIL. TAMAÑO 56 CM. CUADRADOS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3,354.00</w:t>
            </w:r>
          </w:p>
        </w:tc>
      </w:tr>
      <w:tr w:rsidR="00E56336" w:rsidRPr="00E56336" w:rsidTr="00423D58">
        <w:trPr>
          <w:trHeight w:val="1393"/>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621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0656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CUBREBOCAS QUIRURGICO. CUBREBOCA QUIRURGICO ELABORADO CON DOS CAPAS EXTERNAS DE TELA NO TEJIDA, UN FILTRO INTERMEDIO DE POLIPROPILENO; PLANO O PLISADO; CON AJUSTE NASAL MOLDEABLE. RESISTENTE A FLUIDOS, ANTIESTATICO, HIPOALERGENICO. CON BANDAS O AJUSTE ELASTICO ENTORCHADO A LA CABEZA O RETROAURICULAR. DESECHABLE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0.63</w:t>
            </w:r>
          </w:p>
        </w:tc>
      </w:tr>
      <w:tr w:rsidR="00E56336" w:rsidRPr="00E56336" w:rsidTr="00423D58">
        <w:trPr>
          <w:trHeight w:val="47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626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0065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MEDIAS ELASTICAS DE COMPRESION MEDIANA, PARA MIEMBROS INFERIORES, HASTA EL MUSLO. TALLA: GRANDE LARGA.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PAR</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48.72</w:t>
            </w:r>
          </w:p>
        </w:tc>
      </w:tr>
      <w:tr w:rsidR="00E56336" w:rsidRPr="00E56336" w:rsidTr="00423D58">
        <w:trPr>
          <w:trHeight w:val="17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681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0067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PA¥ALES PREDOBLADOS, DESECHABLES, PARA ADULTOS.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3.32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727</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POLVOS. BICARBONATO DE SODIO EN POLVO, CONTENIDO DE 99 A 100 %.</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KG.</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39.74</w:t>
            </w:r>
          </w:p>
        </w:tc>
      </w:tr>
      <w:tr w:rsidR="00E56336" w:rsidRPr="00E56336" w:rsidTr="00423D58">
        <w:trPr>
          <w:trHeight w:val="90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841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0015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SUTURAS SINTETICAS ABSORBIBLES, POLIMERO DE ACIDO GLICOLICO, TRENZADO, CON AGUJA. LONGITUD DE LA HEBRA. 45 CM CALIBRE DE LA SUTURA. 7-0 CARACTERIASTICAS DE LA AGUJA. 3/8 DE </w:t>
            </w:r>
            <w:proofErr w:type="gramStart"/>
            <w:r w:rsidRPr="00E56336">
              <w:rPr>
                <w:rFonts w:ascii="Calibri" w:eastAsia="Times New Roman" w:hAnsi="Calibri" w:cs="Times New Roman"/>
                <w:noProof w:val="0"/>
                <w:color w:val="000000"/>
                <w:sz w:val="20"/>
                <w:szCs w:val="20"/>
                <w:lang w:eastAsia="es-MX"/>
              </w:rPr>
              <w:t>CIRCULO</w:t>
            </w:r>
            <w:proofErr w:type="gramEnd"/>
            <w:r w:rsidRPr="00E56336">
              <w:rPr>
                <w:rFonts w:ascii="Calibri" w:eastAsia="Times New Roman" w:hAnsi="Calibri" w:cs="Times New Roman"/>
                <w:noProof w:val="0"/>
                <w:color w:val="000000"/>
                <w:sz w:val="20"/>
                <w:szCs w:val="20"/>
                <w:lang w:eastAsia="es-MX"/>
              </w:rPr>
              <w:t>, DOBLE ARMADO, ESPATULADA (6-6.5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473.12</w:t>
            </w:r>
          </w:p>
        </w:tc>
      </w:tr>
      <w:tr w:rsidR="00E56336" w:rsidRPr="00E56336" w:rsidTr="00423D58">
        <w:trPr>
          <w:trHeight w:val="90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841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0023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SUTURAS SINTETICAS ABSORBIBLES, POLIMERO DE ACIDO GLICOLICO, TRENZADO, CON AGUJA. LONGITUD DE LA HEBRA. 45 CM CALIBRE DE LA SUTURA. 6-0 CARACTERIASTICAS DE LA AGUJA. 1/4 DE </w:t>
            </w:r>
            <w:proofErr w:type="gramStart"/>
            <w:r w:rsidRPr="00E56336">
              <w:rPr>
                <w:rFonts w:ascii="Calibri" w:eastAsia="Times New Roman" w:hAnsi="Calibri" w:cs="Times New Roman"/>
                <w:noProof w:val="0"/>
                <w:color w:val="000000"/>
                <w:sz w:val="20"/>
                <w:szCs w:val="20"/>
                <w:lang w:eastAsia="es-MX"/>
              </w:rPr>
              <w:t>CIRCULO</w:t>
            </w:r>
            <w:proofErr w:type="gramEnd"/>
            <w:r w:rsidRPr="00E56336">
              <w:rPr>
                <w:rFonts w:ascii="Calibri" w:eastAsia="Times New Roman" w:hAnsi="Calibri" w:cs="Times New Roman"/>
                <w:noProof w:val="0"/>
                <w:color w:val="000000"/>
                <w:sz w:val="20"/>
                <w:szCs w:val="20"/>
                <w:lang w:eastAsia="es-MX"/>
              </w:rPr>
              <w:t>, DOBLE ARMADO, ESPATULADA (6-8.73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554.47</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841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0445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SUTURAS SINTETICAS NO ABSORBIBLES MONOFILAMENTO DE NYLON CON AGUJA. LONGITUD DE LA HEBRA. 45 CM CALIBRE DE LA SUTURA. 5-0 CARACTERISTICAS DE LA AGUJA. 3/8 DE </w:t>
            </w:r>
            <w:proofErr w:type="gramStart"/>
            <w:r w:rsidRPr="00E56336">
              <w:rPr>
                <w:rFonts w:ascii="Calibri" w:eastAsia="Times New Roman" w:hAnsi="Calibri" w:cs="Times New Roman"/>
                <w:noProof w:val="0"/>
                <w:color w:val="000000"/>
                <w:sz w:val="20"/>
                <w:szCs w:val="20"/>
                <w:lang w:eastAsia="es-MX"/>
              </w:rPr>
              <w:t>CIRCULO</w:t>
            </w:r>
            <w:proofErr w:type="gramEnd"/>
            <w:r w:rsidRPr="00E56336">
              <w:rPr>
                <w:rFonts w:ascii="Calibri" w:eastAsia="Times New Roman" w:hAnsi="Calibri" w:cs="Times New Roman"/>
                <w:noProof w:val="0"/>
                <w:color w:val="000000"/>
                <w:sz w:val="20"/>
                <w:szCs w:val="20"/>
                <w:lang w:eastAsia="es-MX"/>
              </w:rPr>
              <w:t>, REVERSO CORTANTE (12-13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76.27</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841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0460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SUTURAS SINTETICAS NO ABSORBIBLES, MONOFILAMENTO DE NYLON, CON AGUJA. LONGITUD DE LA HEBRA. 45 CM CALIBRE DE LA SUTURA. 4-0 CARACTERISTICAS DE LA AGUJA. 3/8 DE </w:t>
            </w:r>
            <w:proofErr w:type="gramStart"/>
            <w:r w:rsidRPr="00E56336">
              <w:rPr>
                <w:rFonts w:ascii="Calibri" w:eastAsia="Times New Roman" w:hAnsi="Calibri" w:cs="Times New Roman"/>
                <w:noProof w:val="0"/>
                <w:color w:val="000000"/>
                <w:sz w:val="20"/>
                <w:szCs w:val="20"/>
                <w:lang w:eastAsia="es-MX"/>
              </w:rPr>
              <w:t>CIRCULO</w:t>
            </w:r>
            <w:proofErr w:type="gramEnd"/>
            <w:r w:rsidRPr="00E56336">
              <w:rPr>
                <w:rFonts w:ascii="Calibri" w:eastAsia="Times New Roman" w:hAnsi="Calibri" w:cs="Times New Roman"/>
                <w:noProof w:val="0"/>
                <w:color w:val="000000"/>
                <w:sz w:val="20"/>
                <w:szCs w:val="20"/>
                <w:lang w:eastAsia="es-MX"/>
              </w:rPr>
              <w:t>, REVERSO CORTANTE (12-13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75.79</w:t>
            </w:r>
          </w:p>
        </w:tc>
      </w:tr>
      <w:tr w:rsidR="00E56336" w:rsidRPr="00E56336" w:rsidTr="00423D58">
        <w:trPr>
          <w:trHeight w:val="619"/>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841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4462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SUTURAS CATGUT CROMICO CON AGUJA. LONGITUD DE LA HEBRA. 68 - 75 CM. CALIBRE DE LA SUTURA. 3-0 CARACTERISTICAS DE LA AGUJA 1/2 CIRCULO, AHUSADA (25- 27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118.56</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869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TELAS ADHESIVAS DE ACETATO CON ADHESIVO EN UNA DE SUS CARAS. LONGITUD. 10 M ANCHO. 1.25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24</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128.46</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869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0152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TELAS ADHESIVAS DE ACETATO CON ADHESIVO EN UNA DE SUS CARAS. LONGITUD 10 M ANCHO. 2.50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69.53</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869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TELAS ADHESIVAS DE ACETATO CON ADHESIVO EN UNA DE SUS CARAS. LONGITUD 10 M. ANCHO 5.00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75.00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869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0251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TELAS ADHESIVAS DE ACETATO, CON ADHESIVO EN UNA DE SUS CARAS LONGITUD 10 M ANCHO 7.50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98.00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889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0158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TIRAS DE CELULOIDE PARA CON-FORMAR RESTAURACIONES DE RE-SINA, ANCHO 8 A 10 MM, C ALI-BRE FINO.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10.15</w:t>
            </w:r>
          </w:p>
        </w:tc>
      </w:tr>
      <w:tr w:rsidR="00E56336" w:rsidRPr="00E56336" w:rsidTr="00423D58">
        <w:trPr>
          <w:trHeight w:val="76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894</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0052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TOALLAS PARA GINECO-OBSTETRICIA. RECTANGULARES, CONSTITUIDAS POR CUATRO  CAPAS DE MATERIAL ABSORBENTE. DESECHABLES.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117.43</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0787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VENDA DE MALLA ELASTICA FORMA TUBULAR LONGITUD 100 M. NUMERO 5.</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MTO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121.21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0795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VENDA DE MALLA ELASTICA FORMA TUBULAR LONGITUD 100 M. NUMERO 6.</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MTO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225.53</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2825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VENDAS ELASTICA DE TEJIDO PLANO, DE ALGODON CON FIBRAS SINTETICAS LONGITUD 5 M ANCHO 30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6.65</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2858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VENDAS ELASTICAS DE TEJIDO PLANO; DE ALGODON CON FIBRAS SINTETICAS LONGITUD 5 M ANCHO 5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8.84</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2866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VENDAS ELASTICAS DE TEJIDO PLANO; DE ALGODON CON FIBRAS SINTETICAS LONGITUD 5 M ANCHO 10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16.42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953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2874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VENDAS ELASTICAS DE TEJIDO PLANO; DE ALGODON CON FIBRAS SINTETICAS LONGITUD 5 M ANCHO 15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29.81</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426</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0025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SOLUCION PARA REVELADO Y FI-JADO. PARA PROCESADORA AUTO-MATICA. FIJADOR CONCENT RADOPARA PREPARAR 76 LITROS </w:t>
            </w:r>
            <w:proofErr w:type="gramStart"/>
            <w:r w:rsidRPr="00E56336">
              <w:rPr>
                <w:rFonts w:ascii="Calibri" w:eastAsia="Times New Roman" w:hAnsi="Calibri" w:cs="Times New Roman"/>
                <w:noProof w:val="0"/>
                <w:color w:val="000000"/>
                <w:sz w:val="20"/>
                <w:szCs w:val="20"/>
                <w:lang w:eastAsia="es-MX"/>
              </w:rPr>
              <w:t>( LAMARCA</w:t>
            </w:r>
            <w:proofErr w:type="gramEnd"/>
            <w:r w:rsidRPr="00E56336">
              <w:rPr>
                <w:rFonts w:ascii="Calibri" w:eastAsia="Times New Roman" w:hAnsi="Calibri" w:cs="Times New Roman"/>
                <w:noProof w:val="0"/>
                <w:color w:val="000000"/>
                <w:sz w:val="20"/>
                <w:szCs w:val="20"/>
                <w:lang w:eastAsia="es-MX"/>
              </w:rPr>
              <w:t xml:space="preserve">  DE ESTE PRODUCTO DEBESER  LA  MISMA  DE LA CLAVE070 817 0543).</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612.36</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707</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0496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PELICULA RADIOGRAFICA  SENSIBLE AL AZUL DENTAL CONVENCIONAL  DE</w:t>
            </w:r>
            <w:proofErr w:type="gramStart"/>
            <w:r w:rsidRPr="00E56336">
              <w:rPr>
                <w:rFonts w:ascii="Calibri" w:eastAsia="Times New Roman" w:hAnsi="Calibri" w:cs="Times New Roman"/>
                <w:noProof w:val="0"/>
                <w:color w:val="000000"/>
                <w:sz w:val="20"/>
                <w:szCs w:val="20"/>
                <w:lang w:eastAsia="es-MX"/>
              </w:rPr>
              <w:t>:  3.2</w:t>
            </w:r>
            <w:proofErr w:type="gramEnd"/>
            <w:r w:rsidRPr="00E56336">
              <w:rPr>
                <w:rFonts w:ascii="Calibri" w:eastAsia="Times New Roman" w:hAnsi="Calibri" w:cs="Times New Roman"/>
                <w:noProof w:val="0"/>
                <w:color w:val="000000"/>
                <w:sz w:val="20"/>
                <w:szCs w:val="20"/>
                <w:lang w:eastAsia="es-MX"/>
              </w:rPr>
              <w:t xml:space="preserve"> X 4.1  CM CAJACON 150 PELICULAS.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678.13</w:t>
            </w:r>
          </w:p>
        </w:tc>
      </w:tr>
      <w:tr w:rsidR="00E56336" w:rsidRPr="00E56336" w:rsidTr="00423D58">
        <w:trPr>
          <w:trHeight w:val="102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817</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0543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SOLUCION PARA REVELADO Y FIJADO PARA PROCESADORA AUTOMATICA. REVELADOR CONCENTRADO PARA PREPARAR 76 LITROS (LA MARCA DE ESTE PRODUCTO DEBE SER LA MISMA DE LA CLAVE 070.426.0025).</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770.48</w:t>
            </w:r>
          </w:p>
        </w:tc>
      </w:tr>
      <w:tr w:rsidR="00E56336" w:rsidRPr="00E56336" w:rsidTr="00423D58">
        <w:trPr>
          <w:trHeight w:val="76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ASA PARA SIEMBRA DE MEDIOS DE CULTIVO, EN ESTUDIOS BACTERIOLOGICOS, DE ALAMBRE DE NICROMEL CALIBRADA 1/1000 ML, CON MANGO METALICO.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13.08</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148</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0237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CAJA PORTALAMINILLAS DE PLASTICO, CON SEPARADORES PARA 25 PORTAOBJETOS.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33.11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0023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COLORANTE DE WRIGHT PARA TE-\IR FROTIS DE SANGRE O MEDU-LA OSEA.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163.12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0072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VIOLETA DE GENCIANA (O DE CRISTAL) PARA LA TINCION DEGRAM.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77.83</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0080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AZUL DE METILENO DE LOEFFLERCOLORANTE DE  CONTRASTE PARABACILOS ACIDO-ALCOHOL RE SIS-TENTES.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54.10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235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0868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MOLDE PARA INCLUSION EN PARAFINA, DESECHABLES, DESPRENDIBLES, DE: 22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0.78</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431</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0043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FRASCO DE VIDRIO TRANSPAREN-TE BOCA ANCHA Y TAPA DE  ROSCA DE PLASTICO, CAPACIDA D: 1L.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15.87</w:t>
            </w:r>
          </w:p>
        </w:tc>
      </w:tr>
      <w:tr w:rsidR="00E56336" w:rsidRPr="00E56336" w:rsidTr="00423D58">
        <w:trPr>
          <w:trHeight w:val="76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574</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0164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LANCETAS METALICAS, ESTERILES, DESECHABLES, CON ENVOLTURA INDIVIDUAL: PUNTA DE 3 MM, DE LONGITUD. PARA PUNCIÓN QUE MIDE EL TIEMPO DE SANGRADO.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119.84</w:t>
            </w:r>
          </w:p>
        </w:tc>
      </w:tr>
      <w:tr w:rsidR="00E56336" w:rsidRPr="00E56336" w:rsidTr="00423D58">
        <w:trPr>
          <w:trHeight w:val="59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602</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0558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MATRAZ DE VIDRIO REFRACTARIOESPECIAL PARA LA PREPARACIONDE REACTIVOS, CON GRADUA CIONAPROXIMADA,  CON LABIO  TIPOERLENMEYER PARA VOLUMEN  DE:2000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262.63</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610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0186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AGAR CASMAN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GRO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1,063.11</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0034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PIPETAS DE VIDRIO, PARA MEDIR VOLUMEN, CON SUBDIVISIONES DE 0.1 ML. DE: 10.0 ML. EXACTITUD +/- 1%.</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34.02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0109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PIPETA DE VIDRIO, LINEAL TERMINAL, CON SUBDIVISIONES  DE0.01 ML PARA MEDIR VOLUM ENESDE: 0.2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34.20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0022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PIPETAS DE VIDRIO BLANDO, CON UNA PUNTA ALARGADA TIPO PASTEUR, PARA DIVERSOS USOS. LONGITUD: 14.5 CM.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CJA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29.63</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735</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PUNTA DE PLASTICO DESECHABLEPARA PIPETA DE 100 MCL.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BSA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76.49</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783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1284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FUCSINA FENICADA DE ZIEHL- -NEELSEN  PARA  TE\IR BACILOSACIDO-ALCOHOL RESISTENTE S.</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57.09</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783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1490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LIQUIDO PARA CONTAR PLAQUE--TAS EN MICROSCOPIO DE  CAMPOCLARO.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125</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28.25</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783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1508</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LUGOL PARA TINCION DE GRAM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78.08</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783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1557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REACTIVO DE KOVAC PARA INVESTIGAR INDOL RTC.</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50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93.50</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823</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0130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SOLUCION AMORTIGUADORA  PARALA TINCION DE WRIGHT 5 ML SEDILUYEN A UN LITRO.</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36.62</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0720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FUCSINA ACIDA POLVO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25</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GRO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807.50</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0787</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HEMATOXILINA DE HARRIS COLO-RANTE PREPARADO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355.08</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829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2320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SOLUCION   AMORTIGUADORA  DEFOSFATO CON PH 6.5 A 6.7 PA-RA  ANTIESTREPTOLISINAS PARA1000 ML RTC.</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25.50</w:t>
            </w:r>
          </w:p>
        </w:tc>
      </w:tr>
      <w:tr w:rsidR="00E56336" w:rsidRPr="00E56336" w:rsidTr="00423D58">
        <w:trPr>
          <w:trHeight w:val="76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830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3143</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ACEITE DE INMERSION, DE BAJA VISCOSIDAD PARA MICROSCOPIA INDICE DE REFRACCION A 20 GRADOS CENTIGRADOS 1.515 - 1.517 TA FRASCO CON 100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ML.</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194.42</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830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4935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AZUL DE METILENO Q.P.  POLVOTA.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GRO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41.04</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830</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4984</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AZUL DE TOLUIDINA POLVO TA.</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FCO</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25</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GRO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1,781.52</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0509</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TUBO DE ENSAYE, VIDRIO RE- -FRACTARIO SIN LABIO,  EN  DIMENSION DE: 10 X 75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0.45</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0525</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TUBO DE ENSAYE, VIDRIO RE- -FRACTARIO SIN LABIO,  EN  DIMENSION DE: 12 X 75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0.49</w:t>
            </w:r>
          </w:p>
        </w:tc>
      </w:tr>
      <w:tr w:rsidR="00E56336" w:rsidRPr="00E56336" w:rsidTr="00423D58">
        <w:trPr>
          <w:trHeight w:val="51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0541</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TUBO DE ENSAYE, VIDRIO  RE -FRACTARIO SIN LABIO, EN DIMENSION DE: 13 X 100 MM.</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0.58</w:t>
            </w:r>
          </w:p>
        </w:tc>
      </w:tr>
      <w:tr w:rsidR="00E56336" w:rsidRPr="00E56336" w:rsidTr="00423D58">
        <w:trPr>
          <w:trHeight w:val="490"/>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0640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02</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TUBO CAPILAR DE VIDRIO PARA-MICROHEMATOCRITO DE 75 MM DELONGITUD Y 1 MM DE DIAME TRO</w:t>
            </w:r>
            <w:proofErr w:type="gramStart"/>
            <w:r w:rsidRPr="00E56336">
              <w:rPr>
                <w:rFonts w:ascii="Calibri" w:eastAsia="Times New Roman" w:hAnsi="Calibri" w:cs="Times New Roman"/>
                <w:noProof w:val="0"/>
                <w:color w:val="000000"/>
                <w:sz w:val="20"/>
                <w:szCs w:val="20"/>
                <w:lang w:eastAsia="es-MX"/>
              </w:rPr>
              <w:t>,SIN</w:t>
            </w:r>
            <w:proofErr w:type="gramEnd"/>
            <w:r w:rsidRPr="00E56336">
              <w:rPr>
                <w:rFonts w:ascii="Calibri" w:eastAsia="Times New Roman" w:hAnsi="Calibri" w:cs="Times New Roman"/>
                <w:noProof w:val="0"/>
                <w:color w:val="000000"/>
                <w:sz w:val="20"/>
                <w:szCs w:val="20"/>
                <w:lang w:eastAsia="es-MX"/>
              </w:rPr>
              <w:t xml:space="preserve"> ANTICOAGULANTE.</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ENV</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100</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TBO</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21.06</w:t>
            </w:r>
          </w:p>
        </w:tc>
      </w:tr>
      <w:tr w:rsidR="00E56336" w:rsidRPr="00E56336" w:rsidTr="00423D58">
        <w:trPr>
          <w:trHeight w:val="255"/>
        </w:trPr>
        <w:tc>
          <w:tcPr>
            <w:tcW w:w="900" w:type="dxa"/>
            <w:tcBorders>
              <w:top w:val="nil"/>
              <w:left w:val="single" w:sz="4" w:space="0" w:color="auto"/>
              <w:bottom w:val="single" w:sz="4" w:space="0" w:color="auto"/>
              <w:right w:val="nil"/>
            </w:tcBorders>
            <w:shd w:val="clear" w:color="auto" w:fill="auto"/>
            <w:noWrap/>
          </w:tcPr>
          <w:p w:rsidR="00E56336" w:rsidRPr="00423D58" w:rsidRDefault="00E56336" w:rsidP="00423D58">
            <w:pPr>
              <w:pStyle w:val="Prrafodelista"/>
              <w:numPr>
                <w:ilvl w:val="0"/>
                <w:numId w:val="49"/>
              </w:numPr>
              <w:ind w:left="0" w:firstLine="0"/>
              <w:jc w:val="center"/>
              <w:rPr>
                <w:rFonts w:ascii="Calibri" w:hAnsi="Calibri"/>
                <w:noProof w:val="0"/>
                <w:color w:val="000000"/>
                <w:sz w:val="20"/>
                <w:szCs w:val="20"/>
                <w:lang w:eastAsia="es-MX"/>
              </w:rPr>
            </w:pPr>
          </w:p>
        </w:tc>
        <w:tc>
          <w:tcPr>
            <w:tcW w:w="675" w:type="dxa"/>
            <w:tcBorders>
              <w:top w:val="nil"/>
              <w:left w:val="single" w:sz="4" w:space="0" w:color="auto"/>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080</w:t>
            </w:r>
          </w:p>
        </w:tc>
        <w:tc>
          <w:tcPr>
            <w:tcW w:w="708"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909</w:t>
            </w:r>
          </w:p>
        </w:tc>
        <w:tc>
          <w:tcPr>
            <w:tcW w:w="70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1556</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10</w:t>
            </w:r>
          </w:p>
        </w:tc>
        <w:tc>
          <w:tcPr>
            <w:tcW w:w="567"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01</w:t>
            </w:r>
          </w:p>
        </w:tc>
        <w:tc>
          <w:tcPr>
            <w:tcW w:w="5934" w:type="dxa"/>
            <w:tcBorders>
              <w:top w:val="nil"/>
              <w:left w:val="nil"/>
              <w:bottom w:val="single" w:sz="4" w:space="0" w:color="auto"/>
              <w:right w:val="single" w:sz="4" w:space="0" w:color="auto"/>
            </w:tcBorders>
            <w:shd w:val="clear" w:color="auto" w:fill="auto"/>
            <w:hideMark/>
          </w:tcPr>
          <w:p w:rsidR="00E56336" w:rsidRPr="00E56336" w:rsidRDefault="00E56336" w:rsidP="00E56336">
            <w:pP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 xml:space="preserve"> TUBO CONICO DE POLIPROPILENO15 ML.</w:t>
            </w:r>
          </w:p>
        </w:tc>
        <w:tc>
          <w:tcPr>
            <w:tcW w:w="1001"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679"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1</w:t>
            </w:r>
          </w:p>
        </w:tc>
        <w:tc>
          <w:tcPr>
            <w:tcW w:w="60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PZA</w:t>
            </w:r>
          </w:p>
        </w:tc>
        <w:tc>
          <w:tcPr>
            <w:tcW w:w="960" w:type="dxa"/>
            <w:tcBorders>
              <w:top w:val="nil"/>
              <w:left w:val="nil"/>
              <w:bottom w:val="single" w:sz="4" w:space="0" w:color="auto"/>
              <w:right w:val="single" w:sz="4" w:space="0" w:color="auto"/>
            </w:tcBorders>
            <w:shd w:val="clear" w:color="auto" w:fill="auto"/>
            <w:noWrap/>
            <w:hideMark/>
          </w:tcPr>
          <w:p w:rsidR="00E56336" w:rsidRPr="00E56336" w:rsidRDefault="00E56336" w:rsidP="00E56336">
            <w:pPr>
              <w:jc w:val="center"/>
              <w:rPr>
                <w:rFonts w:ascii="Calibri" w:eastAsia="Times New Roman" w:hAnsi="Calibri" w:cs="Times New Roman"/>
                <w:noProof w:val="0"/>
                <w:color w:val="000000"/>
                <w:sz w:val="20"/>
                <w:szCs w:val="20"/>
                <w:lang w:eastAsia="es-MX"/>
              </w:rPr>
            </w:pPr>
            <w:r w:rsidRPr="00E56336">
              <w:rPr>
                <w:rFonts w:ascii="Calibri" w:eastAsia="Times New Roman" w:hAnsi="Calibri" w:cs="Times New Roman"/>
                <w:noProof w:val="0"/>
                <w:color w:val="000000"/>
                <w:sz w:val="20"/>
                <w:szCs w:val="20"/>
                <w:lang w:eastAsia="es-MX"/>
              </w:rPr>
              <w:t>2.28</w:t>
            </w:r>
          </w:p>
        </w:tc>
      </w:tr>
    </w:tbl>
    <w:p w:rsidR="005C585F" w:rsidRPr="0090338B" w:rsidRDefault="005C585F" w:rsidP="00790941">
      <w:pPr>
        <w:tabs>
          <w:tab w:val="left" w:pos="-19372"/>
          <w:tab w:val="left" w:pos="-18652"/>
          <w:tab w:val="left" w:pos="-17932"/>
          <w:tab w:val="left" w:pos="-17212"/>
          <w:tab w:val="left" w:pos="-16492"/>
          <w:tab w:val="left" w:pos="-15772"/>
          <w:tab w:val="left" w:pos="-15052"/>
          <w:tab w:val="left" w:pos="-14332"/>
        </w:tabs>
        <w:ind w:left="9072" w:right="16" w:hanging="9072"/>
        <w:rPr>
          <w:rFonts w:ascii="Arial" w:hAnsi="Arial" w:cs="Arial"/>
          <w:b/>
          <w:bCs/>
          <w:sz w:val="12"/>
        </w:rPr>
      </w:pPr>
    </w:p>
    <w:p w:rsidR="00600ED3" w:rsidRPr="00ED5704" w:rsidRDefault="00600ED3" w:rsidP="00790941">
      <w:pPr>
        <w:ind w:right="49"/>
        <w:rPr>
          <w:rFonts w:ascii="Arial" w:hAnsi="Arial" w:cs="Arial"/>
          <w:sz w:val="20"/>
          <w:szCs w:val="20"/>
        </w:rPr>
      </w:pPr>
    </w:p>
    <w:p w:rsidR="0090338B" w:rsidRPr="0090338B" w:rsidRDefault="0090338B" w:rsidP="0090338B">
      <w:pPr>
        <w:rPr>
          <w:lang w:val="es-ES" w:eastAsia="ar-SA"/>
        </w:rPr>
        <w:sectPr w:rsidR="0090338B" w:rsidRPr="0090338B" w:rsidSect="0090338B">
          <w:headerReference w:type="default" r:id="rId9"/>
          <w:footnotePr>
            <w:pos w:val="beneathText"/>
          </w:footnotePr>
          <w:type w:val="nextColumn"/>
          <w:pgSz w:w="15840" w:h="12240" w:orient="landscape" w:code="1"/>
          <w:pgMar w:top="1418" w:right="1701" w:bottom="851" w:left="1701" w:header="425" w:footer="0" w:gutter="0"/>
          <w:cols w:space="720"/>
          <w:docGrid w:linePitch="360"/>
        </w:sectPr>
      </w:pPr>
      <w:bookmarkStart w:id="2" w:name="_Toc460500936"/>
      <w:bookmarkStart w:id="3" w:name="OLE_LINK2"/>
    </w:p>
    <w:p w:rsidR="00A85E63" w:rsidRPr="0090338B" w:rsidRDefault="00A85E63" w:rsidP="0090338B">
      <w:pPr>
        <w:pStyle w:val="Ttulo1"/>
        <w:spacing w:before="0" w:after="0"/>
        <w:ind w:right="49"/>
        <w:rPr>
          <w:rFonts w:cs="Arial"/>
          <w:b w:val="0"/>
          <w:noProof w:val="0"/>
          <w:sz w:val="2"/>
          <w:szCs w:val="20"/>
          <w:lang w:val="es-ES"/>
        </w:rPr>
      </w:pPr>
      <w:bookmarkStart w:id="4" w:name="_GoBack"/>
      <w:bookmarkEnd w:id="2"/>
      <w:bookmarkEnd w:id="3"/>
      <w:bookmarkEnd w:id="4"/>
    </w:p>
    <w:sectPr w:rsidR="00A85E63" w:rsidRPr="0090338B" w:rsidSect="00FE6B64">
      <w:headerReference w:type="even" r:id="rId10"/>
      <w:headerReference w:type="default" r:id="rId11"/>
      <w:footerReference w:type="even" r:id="rId12"/>
      <w:headerReference w:type="first" r:id="rId13"/>
      <w:footerReference w:type="first" r:id="rId14"/>
      <w:footnotePr>
        <w:pos w:val="beneathText"/>
      </w:footnotePr>
      <w:type w:val="nextColumn"/>
      <w:pgSz w:w="12240" w:h="15840" w:code="1"/>
      <w:pgMar w:top="1418" w:right="1701" w:bottom="1418" w:left="1701" w:header="425"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CFC" w:rsidRDefault="00CE4CFC" w:rsidP="00532601">
      <w:r>
        <w:separator/>
      </w:r>
    </w:p>
  </w:endnote>
  <w:endnote w:type="continuationSeparator" w:id="0">
    <w:p w:rsidR="00CE4CFC" w:rsidRDefault="00CE4CFC"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D58" w:rsidRDefault="00423D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D58" w:rsidRPr="009A1943" w:rsidRDefault="00423D58">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CFC" w:rsidRDefault="00CE4CFC" w:rsidP="00532601">
      <w:r>
        <w:separator/>
      </w:r>
    </w:p>
  </w:footnote>
  <w:footnote w:type="continuationSeparator" w:id="0">
    <w:p w:rsidR="00CE4CFC" w:rsidRDefault="00CE4CFC"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423D58" w:rsidTr="00AA28DE">
      <w:trPr>
        <w:trHeight w:val="1696"/>
        <w:jc w:val="center"/>
      </w:trPr>
      <w:tc>
        <w:tcPr>
          <w:tcW w:w="2140" w:type="pct"/>
          <w:vAlign w:val="center"/>
        </w:tcPr>
        <w:p w:rsidR="00423D58" w:rsidRPr="00206357" w:rsidRDefault="00423D58" w:rsidP="00FC1A36">
          <w:pPr>
            <w:suppressAutoHyphens/>
            <w:jc w:val="center"/>
            <w:rPr>
              <w:rFonts w:ascii="Arial" w:hAnsi="Arial" w:cs="Arial"/>
              <w:b/>
              <w:sz w:val="16"/>
              <w:szCs w:val="18"/>
              <w:lang w:val="es-ES" w:eastAsia="ar-SA"/>
            </w:rPr>
          </w:pPr>
          <w:r>
            <w:rPr>
              <w:rFonts w:ascii="Arial" w:hAnsi="Arial" w:cs="Arial"/>
              <w:b/>
              <w:bCs/>
              <w:sz w:val="16"/>
              <w:szCs w:val="18"/>
              <w:lang w:val="es-ES" w:eastAsia="ar-SA"/>
            </w:rPr>
            <w:t xml:space="preserve">Licitación Pública </w:t>
          </w:r>
          <w:r w:rsidR="0090338B">
            <w:rPr>
              <w:rFonts w:ascii="Arial" w:hAnsi="Arial" w:cs="Arial"/>
              <w:b/>
              <w:bCs/>
              <w:sz w:val="16"/>
              <w:szCs w:val="18"/>
              <w:lang w:val="es-ES" w:eastAsia="ar-SA"/>
            </w:rPr>
            <w:t>Internacional bajo la Cobertura de los Tratados de Libre Comercio</w:t>
          </w:r>
        </w:p>
        <w:p w:rsidR="00423D58" w:rsidRPr="00C84607" w:rsidRDefault="00423D58" w:rsidP="00FC1A36">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423D58" w:rsidRPr="00206357" w:rsidRDefault="00423D58" w:rsidP="00FC1A36">
          <w:pPr>
            <w:suppressAutoHyphens/>
            <w:jc w:val="center"/>
            <w:rPr>
              <w:rFonts w:ascii="Arial" w:hAnsi="Arial" w:cs="Arial"/>
              <w:b/>
              <w:sz w:val="16"/>
              <w:szCs w:val="18"/>
              <w:lang w:val="es-ES" w:eastAsia="ar-SA"/>
            </w:rPr>
          </w:pPr>
          <w:r>
            <w:rPr>
              <w:rFonts w:ascii="Arial" w:hAnsi="Arial" w:cs="Arial"/>
              <w:b/>
              <w:sz w:val="16"/>
              <w:szCs w:val="18"/>
              <w:lang w:val="es-ES" w:eastAsia="ar-SA"/>
            </w:rPr>
            <w:t>LA-019GYR047-E</w:t>
          </w:r>
          <w:r w:rsidR="0090338B">
            <w:rPr>
              <w:rFonts w:ascii="Arial" w:hAnsi="Arial" w:cs="Arial"/>
              <w:b/>
              <w:sz w:val="16"/>
              <w:szCs w:val="18"/>
              <w:lang w:val="es-ES" w:eastAsia="ar-SA"/>
            </w:rPr>
            <w:t>49</w:t>
          </w:r>
          <w:r>
            <w:rPr>
              <w:rFonts w:ascii="Arial" w:hAnsi="Arial" w:cs="Arial"/>
              <w:b/>
              <w:sz w:val="16"/>
              <w:szCs w:val="18"/>
              <w:lang w:val="es-ES" w:eastAsia="ar-SA"/>
            </w:rPr>
            <w:t>-2017</w:t>
          </w:r>
        </w:p>
        <w:p w:rsidR="00423D58" w:rsidRPr="00FC1A36" w:rsidRDefault="00423D58" w:rsidP="00CF4B27">
          <w:pPr>
            <w:tabs>
              <w:tab w:val="center" w:pos="4419"/>
              <w:tab w:val="right" w:pos="8838"/>
            </w:tabs>
            <w:suppressAutoHyphens/>
            <w:jc w:val="center"/>
            <w:rPr>
              <w:rFonts w:ascii="Arial" w:hAnsi="Arial" w:cs="Arial"/>
              <w:b/>
              <w:sz w:val="16"/>
              <w:szCs w:val="18"/>
              <w:lang w:val="es-ES" w:eastAsia="ar-SA"/>
            </w:rPr>
          </w:pPr>
        </w:p>
      </w:tc>
      <w:tc>
        <w:tcPr>
          <w:tcW w:w="2860" w:type="pct"/>
        </w:tcPr>
        <w:p w:rsidR="00423D58" w:rsidRDefault="00423D58"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9776" behindDoc="1" locked="0" layoutInCell="1" allowOverlap="1" wp14:anchorId="5AE0BD11" wp14:editId="7AC21681">
                <wp:simplePos x="0" y="0"/>
                <wp:positionH relativeFrom="column">
                  <wp:posOffset>2532009</wp:posOffset>
                </wp:positionH>
                <wp:positionV relativeFrom="paragraph">
                  <wp:posOffset>168275</wp:posOffset>
                </wp:positionV>
                <wp:extent cx="695325" cy="842645"/>
                <wp:effectExtent l="0" t="0" r="9525"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8752" behindDoc="1" locked="0" layoutInCell="1" allowOverlap="1" wp14:anchorId="02E65132" wp14:editId="58C5A83B">
                <wp:simplePos x="0" y="0"/>
                <wp:positionH relativeFrom="column">
                  <wp:posOffset>66387</wp:posOffset>
                </wp:positionH>
                <wp:positionV relativeFrom="paragraph">
                  <wp:posOffset>164537</wp:posOffset>
                </wp:positionV>
                <wp:extent cx="2191110" cy="799231"/>
                <wp:effectExtent l="0" t="0" r="0" b="1270"/>
                <wp:wrapNone/>
                <wp:docPr id="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23D58" w:rsidRDefault="00423D58" w:rsidP="00567017"/>
  <w:p w:rsidR="00423D58" w:rsidRPr="00980B0D" w:rsidRDefault="00423D58"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D58" w:rsidRDefault="00423D5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423D58" w:rsidRPr="008D51E1" w:rsidTr="00710FE4">
      <w:trPr>
        <w:trHeight w:val="1696"/>
        <w:jc w:val="center"/>
      </w:trPr>
      <w:tc>
        <w:tcPr>
          <w:tcW w:w="3773" w:type="dxa"/>
          <w:vAlign w:val="center"/>
        </w:tcPr>
        <w:p w:rsidR="00423D58" w:rsidRPr="00D94B6E" w:rsidRDefault="00423D58" w:rsidP="005D19E3">
          <w:pPr>
            <w:suppressAutoHyphens/>
            <w:jc w:val="center"/>
            <w:rPr>
              <w:rFonts w:ascii="Arial" w:hAnsi="Arial" w:cs="Arial"/>
              <w:b/>
              <w:sz w:val="16"/>
              <w:szCs w:val="18"/>
              <w:lang w:val="es-ES" w:eastAsia="ar-SA"/>
            </w:rPr>
          </w:pPr>
        </w:p>
      </w:tc>
      <w:tc>
        <w:tcPr>
          <w:tcW w:w="5531" w:type="dxa"/>
        </w:tcPr>
        <w:p w:rsidR="00423D58" w:rsidRPr="008D51E1" w:rsidRDefault="00423D58" w:rsidP="00710FE4"/>
      </w:tc>
    </w:tr>
  </w:tbl>
  <w:p w:rsidR="00423D58" w:rsidRPr="003F7D0D" w:rsidRDefault="00423D58" w:rsidP="003A1156">
    <w:pPr>
      <w:ind w:right="1043"/>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D58" w:rsidRDefault="00423D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2790B0D"/>
    <w:multiLevelType w:val="hybridMultilevel"/>
    <w:tmpl w:val="881AF2FC"/>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6">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172A62"/>
    <w:multiLevelType w:val="hybridMultilevel"/>
    <w:tmpl w:val="52423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2B4957B5"/>
    <w:multiLevelType w:val="hybridMultilevel"/>
    <w:tmpl w:val="02D88BD6"/>
    <w:lvl w:ilvl="0" w:tplc="F49237E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nsid w:val="3228541C"/>
    <w:multiLevelType w:val="hybridMultilevel"/>
    <w:tmpl w:val="2816531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nsid w:val="3C7170CF"/>
    <w:multiLevelType w:val="hybridMultilevel"/>
    <w:tmpl w:val="55E00932"/>
    <w:lvl w:ilvl="0" w:tplc="2ADA6A4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nsid w:val="4EE61F57"/>
    <w:multiLevelType w:val="hybridMultilevel"/>
    <w:tmpl w:val="F05A37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9">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5">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72B72C19"/>
    <w:multiLevelType w:val="hybridMultilevel"/>
    <w:tmpl w:val="1C7417C8"/>
    <w:lvl w:ilvl="0" w:tplc="B818F0B6">
      <w:start w:val="1"/>
      <w:numFmt w:val="upp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9">
    <w:nsid w:val="769037C5"/>
    <w:multiLevelType w:val="hybridMultilevel"/>
    <w:tmpl w:val="AF780C58"/>
    <w:lvl w:ilvl="0" w:tplc="30E4E194">
      <w:start w:val="23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7DF26E60"/>
    <w:multiLevelType w:val="hybridMultilevel"/>
    <w:tmpl w:val="49F83A0A"/>
    <w:lvl w:ilvl="0" w:tplc="13805CCE">
      <w:start w:val="1"/>
      <w:numFmt w:val="decimal"/>
      <w:lvlText w:val="%1."/>
      <w:lvlJc w:val="left"/>
      <w:pPr>
        <w:ind w:left="1074" w:hanging="360"/>
      </w:pPr>
      <w:rPr>
        <w:rFonts w:hint="default"/>
        <w:b/>
      </w:rPr>
    </w:lvl>
    <w:lvl w:ilvl="1" w:tplc="080A0003" w:tentative="1">
      <w:start w:val="1"/>
      <w:numFmt w:val="bullet"/>
      <w:lvlText w:val="o"/>
      <w:lvlJc w:val="left"/>
      <w:pPr>
        <w:ind w:left="1794" w:hanging="360"/>
      </w:pPr>
      <w:rPr>
        <w:rFonts w:ascii="Courier New" w:hAnsi="Courier New" w:cs="Courier New" w:hint="default"/>
      </w:rPr>
    </w:lvl>
    <w:lvl w:ilvl="2" w:tplc="080A0005" w:tentative="1">
      <w:start w:val="1"/>
      <w:numFmt w:val="bullet"/>
      <w:lvlText w:val=""/>
      <w:lvlJc w:val="left"/>
      <w:pPr>
        <w:ind w:left="2514" w:hanging="360"/>
      </w:pPr>
      <w:rPr>
        <w:rFonts w:ascii="Wingdings" w:hAnsi="Wingdings" w:hint="default"/>
      </w:rPr>
    </w:lvl>
    <w:lvl w:ilvl="3" w:tplc="080A0001" w:tentative="1">
      <w:start w:val="1"/>
      <w:numFmt w:val="bullet"/>
      <w:lvlText w:val=""/>
      <w:lvlJc w:val="left"/>
      <w:pPr>
        <w:ind w:left="3234" w:hanging="360"/>
      </w:pPr>
      <w:rPr>
        <w:rFonts w:ascii="Symbol" w:hAnsi="Symbol" w:hint="default"/>
      </w:rPr>
    </w:lvl>
    <w:lvl w:ilvl="4" w:tplc="080A0003" w:tentative="1">
      <w:start w:val="1"/>
      <w:numFmt w:val="bullet"/>
      <w:lvlText w:val="o"/>
      <w:lvlJc w:val="left"/>
      <w:pPr>
        <w:ind w:left="3954" w:hanging="360"/>
      </w:pPr>
      <w:rPr>
        <w:rFonts w:ascii="Courier New" w:hAnsi="Courier New" w:cs="Courier New" w:hint="default"/>
      </w:rPr>
    </w:lvl>
    <w:lvl w:ilvl="5" w:tplc="080A0005" w:tentative="1">
      <w:start w:val="1"/>
      <w:numFmt w:val="bullet"/>
      <w:lvlText w:val=""/>
      <w:lvlJc w:val="left"/>
      <w:pPr>
        <w:ind w:left="4674" w:hanging="360"/>
      </w:pPr>
      <w:rPr>
        <w:rFonts w:ascii="Wingdings" w:hAnsi="Wingdings" w:hint="default"/>
      </w:rPr>
    </w:lvl>
    <w:lvl w:ilvl="6" w:tplc="080A0001" w:tentative="1">
      <w:start w:val="1"/>
      <w:numFmt w:val="bullet"/>
      <w:lvlText w:val=""/>
      <w:lvlJc w:val="left"/>
      <w:pPr>
        <w:ind w:left="5394" w:hanging="360"/>
      </w:pPr>
      <w:rPr>
        <w:rFonts w:ascii="Symbol" w:hAnsi="Symbol" w:hint="default"/>
      </w:rPr>
    </w:lvl>
    <w:lvl w:ilvl="7" w:tplc="080A0003" w:tentative="1">
      <w:start w:val="1"/>
      <w:numFmt w:val="bullet"/>
      <w:lvlText w:val="o"/>
      <w:lvlJc w:val="left"/>
      <w:pPr>
        <w:ind w:left="6114" w:hanging="360"/>
      </w:pPr>
      <w:rPr>
        <w:rFonts w:ascii="Courier New" w:hAnsi="Courier New" w:cs="Courier New" w:hint="default"/>
      </w:rPr>
    </w:lvl>
    <w:lvl w:ilvl="8" w:tplc="080A0005" w:tentative="1">
      <w:start w:val="1"/>
      <w:numFmt w:val="bullet"/>
      <w:lvlText w:val=""/>
      <w:lvlJc w:val="left"/>
      <w:pPr>
        <w:ind w:left="6834" w:hanging="360"/>
      </w:pPr>
      <w:rPr>
        <w:rFonts w:ascii="Wingdings" w:hAnsi="Wingdings" w:hint="default"/>
      </w:r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2"/>
  </w:num>
  <w:num w:numId="8">
    <w:abstractNumId w:val="72"/>
  </w:num>
  <w:num w:numId="9">
    <w:abstractNumId w:val="39"/>
  </w:num>
  <w:num w:numId="10">
    <w:abstractNumId w:val="34"/>
  </w:num>
  <w:num w:numId="11">
    <w:abstractNumId w:val="10"/>
  </w:num>
  <w:num w:numId="12">
    <w:abstractNumId w:val="14"/>
  </w:num>
  <w:num w:numId="13">
    <w:abstractNumId w:val="19"/>
  </w:num>
  <w:num w:numId="14">
    <w:abstractNumId w:val="58"/>
  </w:num>
  <w:num w:numId="15">
    <w:abstractNumId w:val="32"/>
  </w:num>
  <w:num w:numId="16">
    <w:abstractNumId w:val="61"/>
  </w:num>
  <w:num w:numId="17">
    <w:abstractNumId w:val="59"/>
  </w:num>
  <w:num w:numId="18">
    <w:abstractNumId w:val="45"/>
  </w:num>
  <w:num w:numId="19">
    <w:abstractNumId w:val="43"/>
  </w:num>
  <w:num w:numId="20">
    <w:abstractNumId w:val="52"/>
  </w:num>
  <w:num w:numId="21">
    <w:abstractNumId w:val="63"/>
  </w:num>
  <w:num w:numId="22">
    <w:abstractNumId w:val="36"/>
  </w:num>
  <w:num w:numId="23">
    <w:abstractNumId w:val="60"/>
  </w:num>
  <w:num w:numId="24">
    <w:abstractNumId w:val="33"/>
  </w:num>
  <w:num w:numId="25">
    <w:abstractNumId w:val="47"/>
  </w:num>
  <w:num w:numId="26">
    <w:abstractNumId w:val="70"/>
  </w:num>
  <w:num w:numId="27">
    <w:abstractNumId w:val="53"/>
  </w:num>
  <w:num w:numId="28">
    <w:abstractNumId w:val="30"/>
  </w:num>
  <w:num w:numId="29">
    <w:abstractNumId w:val="49"/>
  </w:num>
  <w:num w:numId="30">
    <w:abstractNumId w:val="38"/>
  </w:num>
  <w:num w:numId="31">
    <w:abstractNumId w:val="29"/>
  </w:num>
  <w:num w:numId="32">
    <w:abstractNumId w:val="67"/>
  </w:num>
  <w:num w:numId="33">
    <w:abstractNumId w:val="66"/>
  </w:num>
  <w:num w:numId="34">
    <w:abstractNumId w:val="40"/>
  </w:num>
  <w:num w:numId="35">
    <w:abstractNumId w:val="73"/>
  </w:num>
  <w:num w:numId="36">
    <w:abstractNumId w:val="55"/>
  </w:num>
  <w:num w:numId="37">
    <w:abstractNumId w:val="11"/>
  </w:num>
  <w:num w:numId="38">
    <w:abstractNumId w:val="37"/>
  </w:num>
  <w:num w:numId="39">
    <w:abstractNumId w:val="56"/>
  </w:num>
  <w:num w:numId="40">
    <w:abstractNumId w:val="68"/>
  </w:num>
  <w:num w:numId="41">
    <w:abstractNumId w:val="31"/>
  </w:num>
  <w:num w:numId="42">
    <w:abstractNumId w:val="65"/>
  </w:num>
  <w:num w:numId="43">
    <w:abstractNumId w:val="51"/>
  </w:num>
  <w:num w:numId="44">
    <w:abstractNumId w:val="1"/>
  </w:num>
  <w:num w:numId="45">
    <w:abstractNumId w:val="46"/>
  </w:num>
  <w:num w:numId="46">
    <w:abstractNumId w:val="48"/>
  </w:num>
  <w:num w:numId="47">
    <w:abstractNumId w:val="54"/>
  </w:num>
  <w:num w:numId="48">
    <w:abstractNumId w:val="57"/>
  </w:num>
  <w:num w:numId="49">
    <w:abstractNumId w:val="6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996"/>
    <w:rsid w:val="00015A5C"/>
    <w:rsid w:val="00016377"/>
    <w:rsid w:val="00016388"/>
    <w:rsid w:val="00016790"/>
    <w:rsid w:val="00016F68"/>
    <w:rsid w:val="00016FD9"/>
    <w:rsid w:val="00017609"/>
    <w:rsid w:val="00017BB7"/>
    <w:rsid w:val="000200E0"/>
    <w:rsid w:val="00020B2B"/>
    <w:rsid w:val="00021756"/>
    <w:rsid w:val="00021944"/>
    <w:rsid w:val="00021974"/>
    <w:rsid w:val="00022AC2"/>
    <w:rsid w:val="00022B27"/>
    <w:rsid w:val="00023552"/>
    <w:rsid w:val="000238E4"/>
    <w:rsid w:val="00023BB5"/>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8AD"/>
    <w:rsid w:val="000328FA"/>
    <w:rsid w:val="00032C01"/>
    <w:rsid w:val="00032D51"/>
    <w:rsid w:val="00032F88"/>
    <w:rsid w:val="000331A2"/>
    <w:rsid w:val="000347BE"/>
    <w:rsid w:val="00034D86"/>
    <w:rsid w:val="000352BE"/>
    <w:rsid w:val="00035315"/>
    <w:rsid w:val="00035B92"/>
    <w:rsid w:val="00035FDE"/>
    <w:rsid w:val="00035FEE"/>
    <w:rsid w:val="00036136"/>
    <w:rsid w:val="00036277"/>
    <w:rsid w:val="0003697D"/>
    <w:rsid w:val="000371B9"/>
    <w:rsid w:val="00040265"/>
    <w:rsid w:val="00040379"/>
    <w:rsid w:val="000408F9"/>
    <w:rsid w:val="0004090E"/>
    <w:rsid w:val="00041CBB"/>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C37"/>
    <w:rsid w:val="000511C6"/>
    <w:rsid w:val="00051328"/>
    <w:rsid w:val="00052145"/>
    <w:rsid w:val="000521CE"/>
    <w:rsid w:val="0005254C"/>
    <w:rsid w:val="00052ADB"/>
    <w:rsid w:val="00052FDB"/>
    <w:rsid w:val="000531D1"/>
    <w:rsid w:val="000537BA"/>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F5C"/>
    <w:rsid w:val="0006304C"/>
    <w:rsid w:val="0006342C"/>
    <w:rsid w:val="00063A92"/>
    <w:rsid w:val="000648C1"/>
    <w:rsid w:val="00064B06"/>
    <w:rsid w:val="00064E5E"/>
    <w:rsid w:val="000650E5"/>
    <w:rsid w:val="00065528"/>
    <w:rsid w:val="00065A5F"/>
    <w:rsid w:val="00065F7D"/>
    <w:rsid w:val="00066151"/>
    <w:rsid w:val="0006753F"/>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B48"/>
    <w:rsid w:val="00077D6C"/>
    <w:rsid w:val="00081196"/>
    <w:rsid w:val="000811F1"/>
    <w:rsid w:val="00081441"/>
    <w:rsid w:val="00081974"/>
    <w:rsid w:val="00081F74"/>
    <w:rsid w:val="000826B3"/>
    <w:rsid w:val="00082B45"/>
    <w:rsid w:val="00082BA0"/>
    <w:rsid w:val="000836B2"/>
    <w:rsid w:val="00084049"/>
    <w:rsid w:val="000842DA"/>
    <w:rsid w:val="000846FD"/>
    <w:rsid w:val="00084C70"/>
    <w:rsid w:val="0008517F"/>
    <w:rsid w:val="00085CA9"/>
    <w:rsid w:val="00085E47"/>
    <w:rsid w:val="00086296"/>
    <w:rsid w:val="0008679E"/>
    <w:rsid w:val="00087998"/>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E61"/>
    <w:rsid w:val="00097011"/>
    <w:rsid w:val="00097380"/>
    <w:rsid w:val="000976BE"/>
    <w:rsid w:val="00097A89"/>
    <w:rsid w:val="00097D47"/>
    <w:rsid w:val="000A0ADA"/>
    <w:rsid w:val="000A0D17"/>
    <w:rsid w:val="000A121F"/>
    <w:rsid w:val="000A1442"/>
    <w:rsid w:val="000A14DD"/>
    <w:rsid w:val="000A15CD"/>
    <w:rsid w:val="000A26D5"/>
    <w:rsid w:val="000A2A2C"/>
    <w:rsid w:val="000A2B62"/>
    <w:rsid w:val="000A3175"/>
    <w:rsid w:val="000A442E"/>
    <w:rsid w:val="000A573C"/>
    <w:rsid w:val="000A58D7"/>
    <w:rsid w:val="000A5A48"/>
    <w:rsid w:val="000A5DF6"/>
    <w:rsid w:val="000A5FE0"/>
    <w:rsid w:val="000A5FF9"/>
    <w:rsid w:val="000A6177"/>
    <w:rsid w:val="000A6330"/>
    <w:rsid w:val="000A6B27"/>
    <w:rsid w:val="000B04ED"/>
    <w:rsid w:val="000B09BE"/>
    <w:rsid w:val="000B0E4D"/>
    <w:rsid w:val="000B1D0C"/>
    <w:rsid w:val="000B21AA"/>
    <w:rsid w:val="000B2C67"/>
    <w:rsid w:val="000B314E"/>
    <w:rsid w:val="000B3170"/>
    <w:rsid w:val="000B34C3"/>
    <w:rsid w:val="000B39CC"/>
    <w:rsid w:val="000B3A76"/>
    <w:rsid w:val="000B3BB9"/>
    <w:rsid w:val="000B46AD"/>
    <w:rsid w:val="000B48C1"/>
    <w:rsid w:val="000B4DF4"/>
    <w:rsid w:val="000B51B7"/>
    <w:rsid w:val="000B5202"/>
    <w:rsid w:val="000B74E8"/>
    <w:rsid w:val="000B771B"/>
    <w:rsid w:val="000B7A0D"/>
    <w:rsid w:val="000C0248"/>
    <w:rsid w:val="000C03AD"/>
    <w:rsid w:val="000C0882"/>
    <w:rsid w:val="000C26F8"/>
    <w:rsid w:val="000C2D05"/>
    <w:rsid w:val="000C3274"/>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2773"/>
    <w:rsid w:val="000D2C88"/>
    <w:rsid w:val="000D3510"/>
    <w:rsid w:val="000D3930"/>
    <w:rsid w:val="000D4702"/>
    <w:rsid w:val="000D4A19"/>
    <w:rsid w:val="000D4A93"/>
    <w:rsid w:val="000D4B5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CD6"/>
    <w:rsid w:val="000E2D65"/>
    <w:rsid w:val="000E2EC2"/>
    <w:rsid w:val="000E425A"/>
    <w:rsid w:val="000E425B"/>
    <w:rsid w:val="000E480C"/>
    <w:rsid w:val="000E48AD"/>
    <w:rsid w:val="000E63FE"/>
    <w:rsid w:val="000E6A50"/>
    <w:rsid w:val="000E6CDC"/>
    <w:rsid w:val="000E73D4"/>
    <w:rsid w:val="000E75CF"/>
    <w:rsid w:val="000E7CC5"/>
    <w:rsid w:val="000E7DAE"/>
    <w:rsid w:val="000F00A6"/>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2C79"/>
    <w:rsid w:val="00103461"/>
    <w:rsid w:val="001037C9"/>
    <w:rsid w:val="00104340"/>
    <w:rsid w:val="0010442B"/>
    <w:rsid w:val="001047A2"/>
    <w:rsid w:val="001047A6"/>
    <w:rsid w:val="00104EE7"/>
    <w:rsid w:val="0010568E"/>
    <w:rsid w:val="001056CB"/>
    <w:rsid w:val="00105D2A"/>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6456"/>
    <w:rsid w:val="00117140"/>
    <w:rsid w:val="00120C5E"/>
    <w:rsid w:val="00121D59"/>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05"/>
    <w:rsid w:val="00136C7C"/>
    <w:rsid w:val="00136EAA"/>
    <w:rsid w:val="00137618"/>
    <w:rsid w:val="00140014"/>
    <w:rsid w:val="00141C5E"/>
    <w:rsid w:val="00141C8D"/>
    <w:rsid w:val="001431F5"/>
    <w:rsid w:val="00143FD3"/>
    <w:rsid w:val="00144076"/>
    <w:rsid w:val="00144607"/>
    <w:rsid w:val="00144B2F"/>
    <w:rsid w:val="00144E1A"/>
    <w:rsid w:val="0014629E"/>
    <w:rsid w:val="0014710F"/>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230D"/>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2A17"/>
    <w:rsid w:val="00173341"/>
    <w:rsid w:val="00173565"/>
    <w:rsid w:val="001739A5"/>
    <w:rsid w:val="001747AC"/>
    <w:rsid w:val="00174B60"/>
    <w:rsid w:val="00174B63"/>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18"/>
    <w:rsid w:val="001930AA"/>
    <w:rsid w:val="00193254"/>
    <w:rsid w:val="0019356E"/>
    <w:rsid w:val="0019394D"/>
    <w:rsid w:val="001939D1"/>
    <w:rsid w:val="00193B4B"/>
    <w:rsid w:val="001941D0"/>
    <w:rsid w:val="00194532"/>
    <w:rsid w:val="00194C68"/>
    <w:rsid w:val="0019571D"/>
    <w:rsid w:val="001958D1"/>
    <w:rsid w:val="00195983"/>
    <w:rsid w:val="00195C00"/>
    <w:rsid w:val="001965F8"/>
    <w:rsid w:val="001974D1"/>
    <w:rsid w:val="001975D2"/>
    <w:rsid w:val="00197902"/>
    <w:rsid w:val="00197905"/>
    <w:rsid w:val="001A09A9"/>
    <w:rsid w:val="001A0AD2"/>
    <w:rsid w:val="001A0B14"/>
    <w:rsid w:val="001A0DC9"/>
    <w:rsid w:val="001A11FA"/>
    <w:rsid w:val="001A1BA9"/>
    <w:rsid w:val="001A1C3D"/>
    <w:rsid w:val="001A2433"/>
    <w:rsid w:val="001A2662"/>
    <w:rsid w:val="001A2935"/>
    <w:rsid w:val="001A2EFC"/>
    <w:rsid w:val="001A3843"/>
    <w:rsid w:val="001A489D"/>
    <w:rsid w:val="001A4DB3"/>
    <w:rsid w:val="001A4F02"/>
    <w:rsid w:val="001A5666"/>
    <w:rsid w:val="001A5DEE"/>
    <w:rsid w:val="001A685B"/>
    <w:rsid w:val="001A711C"/>
    <w:rsid w:val="001A790D"/>
    <w:rsid w:val="001A7C14"/>
    <w:rsid w:val="001B0727"/>
    <w:rsid w:val="001B1603"/>
    <w:rsid w:val="001B2321"/>
    <w:rsid w:val="001B2397"/>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F6D"/>
    <w:rsid w:val="001D2162"/>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3E5"/>
    <w:rsid w:val="001D6F4D"/>
    <w:rsid w:val="001D7549"/>
    <w:rsid w:val="001D77A9"/>
    <w:rsid w:val="001D7FA6"/>
    <w:rsid w:val="001D7FE2"/>
    <w:rsid w:val="001E00BA"/>
    <w:rsid w:val="001E0589"/>
    <w:rsid w:val="001E0E29"/>
    <w:rsid w:val="001E115D"/>
    <w:rsid w:val="001E1372"/>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0BAF"/>
    <w:rsid w:val="001F14EB"/>
    <w:rsid w:val="001F2316"/>
    <w:rsid w:val="001F24CE"/>
    <w:rsid w:val="001F2664"/>
    <w:rsid w:val="001F2E40"/>
    <w:rsid w:val="001F2F99"/>
    <w:rsid w:val="001F3AFE"/>
    <w:rsid w:val="001F3B41"/>
    <w:rsid w:val="001F3CB1"/>
    <w:rsid w:val="001F4116"/>
    <w:rsid w:val="001F47F5"/>
    <w:rsid w:val="001F486B"/>
    <w:rsid w:val="001F4B11"/>
    <w:rsid w:val="001F4C76"/>
    <w:rsid w:val="001F4D14"/>
    <w:rsid w:val="001F4E7F"/>
    <w:rsid w:val="001F5241"/>
    <w:rsid w:val="001F5753"/>
    <w:rsid w:val="001F5A4B"/>
    <w:rsid w:val="001F614E"/>
    <w:rsid w:val="001F6CCD"/>
    <w:rsid w:val="001F6D77"/>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C8D"/>
    <w:rsid w:val="00206357"/>
    <w:rsid w:val="002075B2"/>
    <w:rsid w:val="00207F65"/>
    <w:rsid w:val="00207FF3"/>
    <w:rsid w:val="00210453"/>
    <w:rsid w:val="002108EE"/>
    <w:rsid w:val="002114BF"/>
    <w:rsid w:val="00212320"/>
    <w:rsid w:val="002125FE"/>
    <w:rsid w:val="00212DFE"/>
    <w:rsid w:val="00212F58"/>
    <w:rsid w:val="00213A38"/>
    <w:rsid w:val="0021420B"/>
    <w:rsid w:val="002145E9"/>
    <w:rsid w:val="00214EC4"/>
    <w:rsid w:val="00215696"/>
    <w:rsid w:val="002163E4"/>
    <w:rsid w:val="00216423"/>
    <w:rsid w:val="00216B06"/>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64D5"/>
    <w:rsid w:val="00246C87"/>
    <w:rsid w:val="00246D99"/>
    <w:rsid w:val="00247223"/>
    <w:rsid w:val="00247647"/>
    <w:rsid w:val="00247761"/>
    <w:rsid w:val="00247A02"/>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5F33"/>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227D"/>
    <w:rsid w:val="0027270E"/>
    <w:rsid w:val="00272922"/>
    <w:rsid w:val="00272EBF"/>
    <w:rsid w:val="00273349"/>
    <w:rsid w:val="002733BA"/>
    <w:rsid w:val="002743FA"/>
    <w:rsid w:val="002745A7"/>
    <w:rsid w:val="002748AB"/>
    <w:rsid w:val="00274AEB"/>
    <w:rsid w:val="00274D23"/>
    <w:rsid w:val="00274FFC"/>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153D"/>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6D24"/>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583"/>
    <w:rsid w:val="002B0F9D"/>
    <w:rsid w:val="002B106D"/>
    <w:rsid w:val="002B14BF"/>
    <w:rsid w:val="002B1CD0"/>
    <w:rsid w:val="002B2759"/>
    <w:rsid w:val="002B2E49"/>
    <w:rsid w:val="002B33E6"/>
    <w:rsid w:val="002B428E"/>
    <w:rsid w:val="002B5BF8"/>
    <w:rsid w:val="002B61C7"/>
    <w:rsid w:val="002B6C94"/>
    <w:rsid w:val="002B78D4"/>
    <w:rsid w:val="002B79D2"/>
    <w:rsid w:val="002B7B6A"/>
    <w:rsid w:val="002B7ED0"/>
    <w:rsid w:val="002C0169"/>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3BA"/>
    <w:rsid w:val="002E78C2"/>
    <w:rsid w:val="002E78DC"/>
    <w:rsid w:val="002E7A70"/>
    <w:rsid w:val="002F0460"/>
    <w:rsid w:val="002F04CC"/>
    <w:rsid w:val="002F0EF4"/>
    <w:rsid w:val="002F0F3B"/>
    <w:rsid w:val="002F12A8"/>
    <w:rsid w:val="002F2122"/>
    <w:rsid w:val="002F295B"/>
    <w:rsid w:val="002F2CC3"/>
    <w:rsid w:val="002F3005"/>
    <w:rsid w:val="002F356C"/>
    <w:rsid w:val="002F3D7C"/>
    <w:rsid w:val="002F40B2"/>
    <w:rsid w:val="002F45D9"/>
    <w:rsid w:val="002F4652"/>
    <w:rsid w:val="002F49F2"/>
    <w:rsid w:val="002F4BCA"/>
    <w:rsid w:val="002F5E97"/>
    <w:rsid w:val="002F5FEB"/>
    <w:rsid w:val="002F62C4"/>
    <w:rsid w:val="002F6306"/>
    <w:rsid w:val="002F7120"/>
    <w:rsid w:val="003006D0"/>
    <w:rsid w:val="00300F02"/>
    <w:rsid w:val="00301275"/>
    <w:rsid w:val="0030134E"/>
    <w:rsid w:val="003019BD"/>
    <w:rsid w:val="00301A31"/>
    <w:rsid w:val="00301B86"/>
    <w:rsid w:val="00301E05"/>
    <w:rsid w:val="003029EC"/>
    <w:rsid w:val="00303236"/>
    <w:rsid w:val="003033CC"/>
    <w:rsid w:val="00304B05"/>
    <w:rsid w:val="0030525D"/>
    <w:rsid w:val="00305574"/>
    <w:rsid w:val="003066BD"/>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BC4"/>
    <w:rsid w:val="00316CBD"/>
    <w:rsid w:val="00317146"/>
    <w:rsid w:val="00317291"/>
    <w:rsid w:val="003172B7"/>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780"/>
    <w:rsid w:val="00327E3D"/>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EFA"/>
    <w:rsid w:val="00355545"/>
    <w:rsid w:val="00355845"/>
    <w:rsid w:val="00355EB5"/>
    <w:rsid w:val="00355EF7"/>
    <w:rsid w:val="00356302"/>
    <w:rsid w:val="0035635D"/>
    <w:rsid w:val="0035657D"/>
    <w:rsid w:val="00356A7C"/>
    <w:rsid w:val="00357754"/>
    <w:rsid w:val="00357A81"/>
    <w:rsid w:val="00357E56"/>
    <w:rsid w:val="00360818"/>
    <w:rsid w:val="0036086A"/>
    <w:rsid w:val="00360CD6"/>
    <w:rsid w:val="00360F6F"/>
    <w:rsid w:val="0036115C"/>
    <w:rsid w:val="00362050"/>
    <w:rsid w:val="00362186"/>
    <w:rsid w:val="00362DB6"/>
    <w:rsid w:val="0036308D"/>
    <w:rsid w:val="003636C1"/>
    <w:rsid w:val="0036386C"/>
    <w:rsid w:val="00363A60"/>
    <w:rsid w:val="00365222"/>
    <w:rsid w:val="00365E52"/>
    <w:rsid w:val="003663BC"/>
    <w:rsid w:val="00366EE2"/>
    <w:rsid w:val="003677F4"/>
    <w:rsid w:val="00370077"/>
    <w:rsid w:val="00370916"/>
    <w:rsid w:val="00370C84"/>
    <w:rsid w:val="0037117D"/>
    <w:rsid w:val="003718FC"/>
    <w:rsid w:val="0037298A"/>
    <w:rsid w:val="00372B39"/>
    <w:rsid w:val="003736D0"/>
    <w:rsid w:val="00373CB4"/>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B1D"/>
    <w:rsid w:val="00383D9D"/>
    <w:rsid w:val="00383ED9"/>
    <w:rsid w:val="003842FB"/>
    <w:rsid w:val="003845C9"/>
    <w:rsid w:val="003846A8"/>
    <w:rsid w:val="00384892"/>
    <w:rsid w:val="0038500E"/>
    <w:rsid w:val="0038615F"/>
    <w:rsid w:val="003861B5"/>
    <w:rsid w:val="00386FF2"/>
    <w:rsid w:val="0038757C"/>
    <w:rsid w:val="0038772F"/>
    <w:rsid w:val="003908E0"/>
    <w:rsid w:val="00390C28"/>
    <w:rsid w:val="003912BF"/>
    <w:rsid w:val="00391413"/>
    <w:rsid w:val="003917F8"/>
    <w:rsid w:val="00391D20"/>
    <w:rsid w:val="00392CA4"/>
    <w:rsid w:val="00392EF5"/>
    <w:rsid w:val="003933B4"/>
    <w:rsid w:val="003934CD"/>
    <w:rsid w:val="003941F4"/>
    <w:rsid w:val="00395B84"/>
    <w:rsid w:val="00395E48"/>
    <w:rsid w:val="00395FFA"/>
    <w:rsid w:val="0039740D"/>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5376"/>
    <w:rsid w:val="003E7132"/>
    <w:rsid w:val="003E7F56"/>
    <w:rsid w:val="003F0E36"/>
    <w:rsid w:val="003F1320"/>
    <w:rsid w:val="003F1400"/>
    <w:rsid w:val="003F1659"/>
    <w:rsid w:val="003F1CC2"/>
    <w:rsid w:val="003F284C"/>
    <w:rsid w:val="003F3A71"/>
    <w:rsid w:val="003F3CFF"/>
    <w:rsid w:val="003F468D"/>
    <w:rsid w:val="003F4CCD"/>
    <w:rsid w:val="003F5420"/>
    <w:rsid w:val="003F55F7"/>
    <w:rsid w:val="003F5736"/>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06"/>
    <w:rsid w:val="0040256F"/>
    <w:rsid w:val="0040262C"/>
    <w:rsid w:val="00402A36"/>
    <w:rsid w:val="00403B55"/>
    <w:rsid w:val="00404061"/>
    <w:rsid w:val="004049B8"/>
    <w:rsid w:val="00405056"/>
    <w:rsid w:val="00405605"/>
    <w:rsid w:val="004056C0"/>
    <w:rsid w:val="0040590B"/>
    <w:rsid w:val="0040623F"/>
    <w:rsid w:val="0040648E"/>
    <w:rsid w:val="004069AA"/>
    <w:rsid w:val="00406A59"/>
    <w:rsid w:val="00407083"/>
    <w:rsid w:val="00407E49"/>
    <w:rsid w:val="004105F4"/>
    <w:rsid w:val="00410BBB"/>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3D58"/>
    <w:rsid w:val="004242BC"/>
    <w:rsid w:val="004246E4"/>
    <w:rsid w:val="00425247"/>
    <w:rsid w:val="00425446"/>
    <w:rsid w:val="00425B09"/>
    <w:rsid w:val="00425B4C"/>
    <w:rsid w:val="00425F7F"/>
    <w:rsid w:val="00426139"/>
    <w:rsid w:val="00426912"/>
    <w:rsid w:val="004269CC"/>
    <w:rsid w:val="00426FE6"/>
    <w:rsid w:val="00427410"/>
    <w:rsid w:val="0042790F"/>
    <w:rsid w:val="0043173B"/>
    <w:rsid w:val="004317D2"/>
    <w:rsid w:val="00431E85"/>
    <w:rsid w:val="00432010"/>
    <w:rsid w:val="004323B7"/>
    <w:rsid w:val="00432BF0"/>
    <w:rsid w:val="00433046"/>
    <w:rsid w:val="00433086"/>
    <w:rsid w:val="004336B3"/>
    <w:rsid w:val="00434181"/>
    <w:rsid w:val="004350F3"/>
    <w:rsid w:val="004356AB"/>
    <w:rsid w:val="00435E51"/>
    <w:rsid w:val="00435EBE"/>
    <w:rsid w:val="00436E73"/>
    <w:rsid w:val="00436FDD"/>
    <w:rsid w:val="00437AC3"/>
    <w:rsid w:val="00440E28"/>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B6A"/>
    <w:rsid w:val="00445F28"/>
    <w:rsid w:val="00445F5D"/>
    <w:rsid w:val="00446320"/>
    <w:rsid w:val="0045008D"/>
    <w:rsid w:val="0045013C"/>
    <w:rsid w:val="004508E8"/>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4DBA"/>
    <w:rsid w:val="004557EB"/>
    <w:rsid w:val="0045686D"/>
    <w:rsid w:val="00456B52"/>
    <w:rsid w:val="00456B94"/>
    <w:rsid w:val="00456BA6"/>
    <w:rsid w:val="00456C16"/>
    <w:rsid w:val="00456D02"/>
    <w:rsid w:val="00456E06"/>
    <w:rsid w:val="00456F70"/>
    <w:rsid w:val="00457A7E"/>
    <w:rsid w:val="00457F15"/>
    <w:rsid w:val="00457F49"/>
    <w:rsid w:val="00461448"/>
    <w:rsid w:val="00461642"/>
    <w:rsid w:val="00462210"/>
    <w:rsid w:val="00462372"/>
    <w:rsid w:val="004637CA"/>
    <w:rsid w:val="00464306"/>
    <w:rsid w:val="00464B84"/>
    <w:rsid w:val="00466187"/>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775E"/>
    <w:rsid w:val="00477F67"/>
    <w:rsid w:val="004809C8"/>
    <w:rsid w:val="0048138E"/>
    <w:rsid w:val="00481447"/>
    <w:rsid w:val="00482531"/>
    <w:rsid w:val="00482894"/>
    <w:rsid w:val="00482FF7"/>
    <w:rsid w:val="0048330F"/>
    <w:rsid w:val="004847CF"/>
    <w:rsid w:val="00485D0B"/>
    <w:rsid w:val="004868F1"/>
    <w:rsid w:val="00486A74"/>
    <w:rsid w:val="00487342"/>
    <w:rsid w:val="004876DC"/>
    <w:rsid w:val="00487D8E"/>
    <w:rsid w:val="00491225"/>
    <w:rsid w:val="0049139B"/>
    <w:rsid w:val="0049166D"/>
    <w:rsid w:val="00491BE8"/>
    <w:rsid w:val="00492041"/>
    <w:rsid w:val="004921E1"/>
    <w:rsid w:val="004932FC"/>
    <w:rsid w:val="004933B7"/>
    <w:rsid w:val="00493542"/>
    <w:rsid w:val="0049382D"/>
    <w:rsid w:val="00493A61"/>
    <w:rsid w:val="00493AB8"/>
    <w:rsid w:val="00494599"/>
    <w:rsid w:val="00494DFB"/>
    <w:rsid w:val="0049543C"/>
    <w:rsid w:val="00495601"/>
    <w:rsid w:val="004958E4"/>
    <w:rsid w:val="00495FE8"/>
    <w:rsid w:val="0049643A"/>
    <w:rsid w:val="0049697B"/>
    <w:rsid w:val="00496AF2"/>
    <w:rsid w:val="004976DD"/>
    <w:rsid w:val="0049788F"/>
    <w:rsid w:val="004A08B2"/>
    <w:rsid w:val="004A126F"/>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77ED"/>
    <w:rsid w:val="004B03D7"/>
    <w:rsid w:val="004B0887"/>
    <w:rsid w:val="004B0A44"/>
    <w:rsid w:val="004B0AE8"/>
    <w:rsid w:val="004B0DFE"/>
    <w:rsid w:val="004B0FE1"/>
    <w:rsid w:val="004B10A9"/>
    <w:rsid w:val="004B1412"/>
    <w:rsid w:val="004B1465"/>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616C"/>
    <w:rsid w:val="004D6725"/>
    <w:rsid w:val="004D6FA3"/>
    <w:rsid w:val="004D709B"/>
    <w:rsid w:val="004D70A3"/>
    <w:rsid w:val="004D7512"/>
    <w:rsid w:val="004D7949"/>
    <w:rsid w:val="004D7A3F"/>
    <w:rsid w:val="004D7ACB"/>
    <w:rsid w:val="004D7E48"/>
    <w:rsid w:val="004D7F16"/>
    <w:rsid w:val="004E066A"/>
    <w:rsid w:val="004E09D6"/>
    <w:rsid w:val="004E10DC"/>
    <w:rsid w:val="004E15A6"/>
    <w:rsid w:val="004E175C"/>
    <w:rsid w:val="004E1A9C"/>
    <w:rsid w:val="004E1D91"/>
    <w:rsid w:val="004E1E2B"/>
    <w:rsid w:val="004E21E0"/>
    <w:rsid w:val="004E2487"/>
    <w:rsid w:val="004E311F"/>
    <w:rsid w:val="004E334A"/>
    <w:rsid w:val="004E38D0"/>
    <w:rsid w:val="004E3B57"/>
    <w:rsid w:val="004E4D80"/>
    <w:rsid w:val="004E541B"/>
    <w:rsid w:val="004E5522"/>
    <w:rsid w:val="004E6347"/>
    <w:rsid w:val="004E794E"/>
    <w:rsid w:val="004E7AB3"/>
    <w:rsid w:val="004E7F8D"/>
    <w:rsid w:val="004F0B3B"/>
    <w:rsid w:val="004F120C"/>
    <w:rsid w:val="004F153A"/>
    <w:rsid w:val="004F18D3"/>
    <w:rsid w:val="004F20A4"/>
    <w:rsid w:val="004F2A24"/>
    <w:rsid w:val="004F33B6"/>
    <w:rsid w:val="004F3C41"/>
    <w:rsid w:val="004F423A"/>
    <w:rsid w:val="004F5CC8"/>
    <w:rsid w:val="004F5CE0"/>
    <w:rsid w:val="004F66BB"/>
    <w:rsid w:val="004F6C42"/>
    <w:rsid w:val="004F78B2"/>
    <w:rsid w:val="004F7C8D"/>
    <w:rsid w:val="00500200"/>
    <w:rsid w:val="00501505"/>
    <w:rsid w:val="0050182B"/>
    <w:rsid w:val="005020B4"/>
    <w:rsid w:val="00502110"/>
    <w:rsid w:val="00502881"/>
    <w:rsid w:val="005029C2"/>
    <w:rsid w:val="00503250"/>
    <w:rsid w:val="00503600"/>
    <w:rsid w:val="005036FC"/>
    <w:rsid w:val="00503793"/>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EEE"/>
    <w:rsid w:val="00526484"/>
    <w:rsid w:val="00526AF6"/>
    <w:rsid w:val="00527C1A"/>
    <w:rsid w:val="0053006F"/>
    <w:rsid w:val="0053045B"/>
    <w:rsid w:val="00530482"/>
    <w:rsid w:val="0053180F"/>
    <w:rsid w:val="00531CEA"/>
    <w:rsid w:val="00532601"/>
    <w:rsid w:val="00532EB5"/>
    <w:rsid w:val="005331E7"/>
    <w:rsid w:val="00533220"/>
    <w:rsid w:val="005333CB"/>
    <w:rsid w:val="0053350A"/>
    <w:rsid w:val="00533771"/>
    <w:rsid w:val="00533B6A"/>
    <w:rsid w:val="00533BE3"/>
    <w:rsid w:val="00533EFD"/>
    <w:rsid w:val="0053416F"/>
    <w:rsid w:val="00534C8E"/>
    <w:rsid w:val="00535331"/>
    <w:rsid w:val="00535334"/>
    <w:rsid w:val="0053556A"/>
    <w:rsid w:val="0053578F"/>
    <w:rsid w:val="005372F2"/>
    <w:rsid w:val="0053746A"/>
    <w:rsid w:val="005402D9"/>
    <w:rsid w:val="00540E35"/>
    <w:rsid w:val="005423D6"/>
    <w:rsid w:val="0054278A"/>
    <w:rsid w:val="00542F44"/>
    <w:rsid w:val="00542F68"/>
    <w:rsid w:val="005432CA"/>
    <w:rsid w:val="00543525"/>
    <w:rsid w:val="00543CA4"/>
    <w:rsid w:val="00543ED7"/>
    <w:rsid w:val="00544522"/>
    <w:rsid w:val="00544B8C"/>
    <w:rsid w:val="00544CEB"/>
    <w:rsid w:val="00544EA9"/>
    <w:rsid w:val="005452A8"/>
    <w:rsid w:val="0054580B"/>
    <w:rsid w:val="00546783"/>
    <w:rsid w:val="00550256"/>
    <w:rsid w:val="00550C7F"/>
    <w:rsid w:val="00550CB1"/>
    <w:rsid w:val="00551922"/>
    <w:rsid w:val="005536B4"/>
    <w:rsid w:val="00553BD4"/>
    <w:rsid w:val="00554F5A"/>
    <w:rsid w:val="00555037"/>
    <w:rsid w:val="00555577"/>
    <w:rsid w:val="005556B0"/>
    <w:rsid w:val="0055589B"/>
    <w:rsid w:val="00556604"/>
    <w:rsid w:val="00556A65"/>
    <w:rsid w:val="0055793C"/>
    <w:rsid w:val="005579D4"/>
    <w:rsid w:val="00560F3C"/>
    <w:rsid w:val="00561D8B"/>
    <w:rsid w:val="005622E1"/>
    <w:rsid w:val="0056240B"/>
    <w:rsid w:val="0056286E"/>
    <w:rsid w:val="00563B80"/>
    <w:rsid w:val="00563F1A"/>
    <w:rsid w:val="00564DE2"/>
    <w:rsid w:val="0056548B"/>
    <w:rsid w:val="00566E7E"/>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D47"/>
    <w:rsid w:val="005741FC"/>
    <w:rsid w:val="00574C41"/>
    <w:rsid w:val="005756CB"/>
    <w:rsid w:val="00575F7D"/>
    <w:rsid w:val="005764F0"/>
    <w:rsid w:val="005801CD"/>
    <w:rsid w:val="00580933"/>
    <w:rsid w:val="00581C31"/>
    <w:rsid w:val="005823EE"/>
    <w:rsid w:val="00582413"/>
    <w:rsid w:val="005828F8"/>
    <w:rsid w:val="00582B63"/>
    <w:rsid w:val="00582BD3"/>
    <w:rsid w:val="005836B7"/>
    <w:rsid w:val="00583F6D"/>
    <w:rsid w:val="00583FAD"/>
    <w:rsid w:val="00585229"/>
    <w:rsid w:val="0058541D"/>
    <w:rsid w:val="00585EC3"/>
    <w:rsid w:val="005866F2"/>
    <w:rsid w:val="005870A4"/>
    <w:rsid w:val="00587448"/>
    <w:rsid w:val="00587527"/>
    <w:rsid w:val="005876AF"/>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2271"/>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567"/>
    <w:rsid w:val="005C3AAA"/>
    <w:rsid w:val="005C4112"/>
    <w:rsid w:val="005C4178"/>
    <w:rsid w:val="005C5828"/>
    <w:rsid w:val="005C585F"/>
    <w:rsid w:val="005C5A3A"/>
    <w:rsid w:val="005C5EC5"/>
    <w:rsid w:val="005C5F7C"/>
    <w:rsid w:val="005C608E"/>
    <w:rsid w:val="005C60B5"/>
    <w:rsid w:val="005C65E0"/>
    <w:rsid w:val="005C6651"/>
    <w:rsid w:val="005C6A62"/>
    <w:rsid w:val="005D0392"/>
    <w:rsid w:val="005D091B"/>
    <w:rsid w:val="005D0ACF"/>
    <w:rsid w:val="005D10C0"/>
    <w:rsid w:val="005D12A2"/>
    <w:rsid w:val="005D19E3"/>
    <w:rsid w:val="005D1B09"/>
    <w:rsid w:val="005D2A98"/>
    <w:rsid w:val="005D2E75"/>
    <w:rsid w:val="005D3989"/>
    <w:rsid w:val="005D3A73"/>
    <w:rsid w:val="005D3DF2"/>
    <w:rsid w:val="005D479B"/>
    <w:rsid w:val="005D4BBA"/>
    <w:rsid w:val="005D5548"/>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57A"/>
    <w:rsid w:val="005E3237"/>
    <w:rsid w:val="005E3571"/>
    <w:rsid w:val="005E3761"/>
    <w:rsid w:val="005E3F0E"/>
    <w:rsid w:val="005E422B"/>
    <w:rsid w:val="005E443A"/>
    <w:rsid w:val="005E495D"/>
    <w:rsid w:val="005E4986"/>
    <w:rsid w:val="005E4DC7"/>
    <w:rsid w:val="005E57DC"/>
    <w:rsid w:val="005E5BC4"/>
    <w:rsid w:val="005E6203"/>
    <w:rsid w:val="005E6558"/>
    <w:rsid w:val="005E69E1"/>
    <w:rsid w:val="005E6D4A"/>
    <w:rsid w:val="005F023D"/>
    <w:rsid w:val="005F029C"/>
    <w:rsid w:val="005F20AB"/>
    <w:rsid w:val="005F212C"/>
    <w:rsid w:val="005F2254"/>
    <w:rsid w:val="005F23DE"/>
    <w:rsid w:val="005F250F"/>
    <w:rsid w:val="005F33C1"/>
    <w:rsid w:val="005F33C5"/>
    <w:rsid w:val="005F385B"/>
    <w:rsid w:val="005F4856"/>
    <w:rsid w:val="005F4E4D"/>
    <w:rsid w:val="005F5352"/>
    <w:rsid w:val="005F71C6"/>
    <w:rsid w:val="00600118"/>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07D29"/>
    <w:rsid w:val="0061018C"/>
    <w:rsid w:val="006101F2"/>
    <w:rsid w:val="0061052D"/>
    <w:rsid w:val="006108C3"/>
    <w:rsid w:val="0061097A"/>
    <w:rsid w:val="00610B70"/>
    <w:rsid w:val="00610C85"/>
    <w:rsid w:val="0061240E"/>
    <w:rsid w:val="00612681"/>
    <w:rsid w:val="00612CA5"/>
    <w:rsid w:val="00613170"/>
    <w:rsid w:val="00613433"/>
    <w:rsid w:val="00613680"/>
    <w:rsid w:val="006140DE"/>
    <w:rsid w:val="006147A2"/>
    <w:rsid w:val="00614B14"/>
    <w:rsid w:val="00614F74"/>
    <w:rsid w:val="006156A3"/>
    <w:rsid w:val="00616821"/>
    <w:rsid w:val="00616C72"/>
    <w:rsid w:val="00617766"/>
    <w:rsid w:val="00617B4D"/>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21B"/>
    <w:rsid w:val="006272A5"/>
    <w:rsid w:val="00627893"/>
    <w:rsid w:val="00631139"/>
    <w:rsid w:val="00631DF1"/>
    <w:rsid w:val="006326FB"/>
    <w:rsid w:val="00632ACF"/>
    <w:rsid w:val="00632B76"/>
    <w:rsid w:val="00632C4F"/>
    <w:rsid w:val="00633F44"/>
    <w:rsid w:val="00634048"/>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37F1"/>
    <w:rsid w:val="00643927"/>
    <w:rsid w:val="00643D25"/>
    <w:rsid w:val="00643D93"/>
    <w:rsid w:val="0064474C"/>
    <w:rsid w:val="00644F0F"/>
    <w:rsid w:val="00645B28"/>
    <w:rsid w:val="00645EA0"/>
    <w:rsid w:val="00646A61"/>
    <w:rsid w:val="006478B6"/>
    <w:rsid w:val="0064795F"/>
    <w:rsid w:val="006479C2"/>
    <w:rsid w:val="006479EB"/>
    <w:rsid w:val="00647AC9"/>
    <w:rsid w:val="006500E3"/>
    <w:rsid w:val="00650152"/>
    <w:rsid w:val="006502AD"/>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24D7"/>
    <w:rsid w:val="00662C13"/>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28B"/>
    <w:rsid w:val="0066687D"/>
    <w:rsid w:val="00666DF3"/>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D5E"/>
    <w:rsid w:val="0068328F"/>
    <w:rsid w:val="006835C1"/>
    <w:rsid w:val="00683886"/>
    <w:rsid w:val="0068463D"/>
    <w:rsid w:val="0068497D"/>
    <w:rsid w:val="00685395"/>
    <w:rsid w:val="00685930"/>
    <w:rsid w:val="00685FA4"/>
    <w:rsid w:val="00685FD2"/>
    <w:rsid w:val="0068638F"/>
    <w:rsid w:val="00686455"/>
    <w:rsid w:val="00686ABC"/>
    <w:rsid w:val="00687D0C"/>
    <w:rsid w:val="00687E70"/>
    <w:rsid w:val="006905EE"/>
    <w:rsid w:val="0069083B"/>
    <w:rsid w:val="0069101C"/>
    <w:rsid w:val="00691E4E"/>
    <w:rsid w:val="0069336C"/>
    <w:rsid w:val="0069450B"/>
    <w:rsid w:val="00694D2C"/>
    <w:rsid w:val="006953A7"/>
    <w:rsid w:val="0069557C"/>
    <w:rsid w:val="00695882"/>
    <w:rsid w:val="00695B23"/>
    <w:rsid w:val="0069603F"/>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D79"/>
    <w:rsid w:val="006A4943"/>
    <w:rsid w:val="006A4C1B"/>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384"/>
    <w:rsid w:val="006B58C4"/>
    <w:rsid w:val="006B5B67"/>
    <w:rsid w:val="006B61B3"/>
    <w:rsid w:val="006B6BCC"/>
    <w:rsid w:val="006B7C19"/>
    <w:rsid w:val="006C02A5"/>
    <w:rsid w:val="006C0802"/>
    <w:rsid w:val="006C0EF8"/>
    <w:rsid w:val="006C100A"/>
    <w:rsid w:val="006C120E"/>
    <w:rsid w:val="006C15D5"/>
    <w:rsid w:val="006C1926"/>
    <w:rsid w:val="006C1C08"/>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1C1"/>
    <w:rsid w:val="006F622C"/>
    <w:rsid w:val="006F662E"/>
    <w:rsid w:val="006F7BC1"/>
    <w:rsid w:val="006F7BE0"/>
    <w:rsid w:val="006F7C0F"/>
    <w:rsid w:val="006F7C3C"/>
    <w:rsid w:val="006F7DD1"/>
    <w:rsid w:val="00701106"/>
    <w:rsid w:val="007013CA"/>
    <w:rsid w:val="0070282B"/>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326F"/>
    <w:rsid w:val="007135D8"/>
    <w:rsid w:val="0071388A"/>
    <w:rsid w:val="0071466A"/>
    <w:rsid w:val="00714AD0"/>
    <w:rsid w:val="00715057"/>
    <w:rsid w:val="007155EC"/>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B7"/>
    <w:rsid w:val="007313F0"/>
    <w:rsid w:val="007317F0"/>
    <w:rsid w:val="00731C2A"/>
    <w:rsid w:val="00731E69"/>
    <w:rsid w:val="00731F20"/>
    <w:rsid w:val="007322DB"/>
    <w:rsid w:val="00732CC9"/>
    <w:rsid w:val="007342AB"/>
    <w:rsid w:val="00734C62"/>
    <w:rsid w:val="00734E84"/>
    <w:rsid w:val="00735713"/>
    <w:rsid w:val="00737486"/>
    <w:rsid w:val="00737BE8"/>
    <w:rsid w:val="00737CF4"/>
    <w:rsid w:val="00737CFB"/>
    <w:rsid w:val="007404ED"/>
    <w:rsid w:val="007405E0"/>
    <w:rsid w:val="0074060A"/>
    <w:rsid w:val="00740623"/>
    <w:rsid w:val="0074093C"/>
    <w:rsid w:val="00741498"/>
    <w:rsid w:val="00741787"/>
    <w:rsid w:val="00741B2F"/>
    <w:rsid w:val="00741B3F"/>
    <w:rsid w:val="00741D42"/>
    <w:rsid w:val="007430A6"/>
    <w:rsid w:val="007435C5"/>
    <w:rsid w:val="0074394D"/>
    <w:rsid w:val="00744025"/>
    <w:rsid w:val="007452A7"/>
    <w:rsid w:val="0074535A"/>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964"/>
    <w:rsid w:val="00755D44"/>
    <w:rsid w:val="007563A1"/>
    <w:rsid w:val="00756972"/>
    <w:rsid w:val="00756996"/>
    <w:rsid w:val="00757972"/>
    <w:rsid w:val="00757F25"/>
    <w:rsid w:val="0076053B"/>
    <w:rsid w:val="007608E9"/>
    <w:rsid w:val="00760977"/>
    <w:rsid w:val="007614FB"/>
    <w:rsid w:val="00761699"/>
    <w:rsid w:val="007630D4"/>
    <w:rsid w:val="007632B2"/>
    <w:rsid w:val="007654A0"/>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E47"/>
    <w:rsid w:val="007841B7"/>
    <w:rsid w:val="00785228"/>
    <w:rsid w:val="007856BB"/>
    <w:rsid w:val="00785FD3"/>
    <w:rsid w:val="00786032"/>
    <w:rsid w:val="0078681C"/>
    <w:rsid w:val="00786A02"/>
    <w:rsid w:val="00786A6C"/>
    <w:rsid w:val="00786ABA"/>
    <w:rsid w:val="00790941"/>
    <w:rsid w:val="00791510"/>
    <w:rsid w:val="00791659"/>
    <w:rsid w:val="00792B26"/>
    <w:rsid w:val="00792B4A"/>
    <w:rsid w:val="00792D8D"/>
    <w:rsid w:val="0079397A"/>
    <w:rsid w:val="00793B8A"/>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EA7"/>
    <w:rsid w:val="007A1A49"/>
    <w:rsid w:val="007A1FB0"/>
    <w:rsid w:val="007A33B2"/>
    <w:rsid w:val="007A354D"/>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79F4"/>
    <w:rsid w:val="007C008D"/>
    <w:rsid w:val="007C1E65"/>
    <w:rsid w:val="007C1E86"/>
    <w:rsid w:val="007C1F89"/>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16FE"/>
    <w:rsid w:val="007D17B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DF7"/>
    <w:rsid w:val="007E0731"/>
    <w:rsid w:val="007E0C57"/>
    <w:rsid w:val="007E0FB7"/>
    <w:rsid w:val="007E131F"/>
    <w:rsid w:val="007E13BF"/>
    <w:rsid w:val="007E1562"/>
    <w:rsid w:val="007E187A"/>
    <w:rsid w:val="007E2B59"/>
    <w:rsid w:val="007E3555"/>
    <w:rsid w:val="007E3567"/>
    <w:rsid w:val="007E3EE5"/>
    <w:rsid w:val="007E4322"/>
    <w:rsid w:val="007E4FD7"/>
    <w:rsid w:val="007E6C6A"/>
    <w:rsid w:val="007E71D5"/>
    <w:rsid w:val="007E78F1"/>
    <w:rsid w:val="007E7BC7"/>
    <w:rsid w:val="007F0625"/>
    <w:rsid w:val="007F092D"/>
    <w:rsid w:val="007F094D"/>
    <w:rsid w:val="007F229F"/>
    <w:rsid w:val="007F38F5"/>
    <w:rsid w:val="007F42E6"/>
    <w:rsid w:val="007F478B"/>
    <w:rsid w:val="007F48D0"/>
    <w:rsid w:val="007F5FF5"/>
    <w:rsid w:val="007F6A19"/>
    <w:rsid w:val="007F7168"/>
    <w:rsid w:val="007F78F2"/>
    <w:rsid w:val="007F7EE9"/>
    <w:rsid w:val="00800EE9"/>
    <w:rsid w:val="00801112"/>
    <w:rsid w:val="008017F5"/>
    <w:rsid w:val="00801C9F"/>
    <w:rsid w:val="00802A2B"/>
    <w:rsid w:val="00803306"/>
    <w:rsid w:val="00804121"/>
    <w:rsid w:val="0080465E"/>
    <w:rsid w:val="008054E9"/>
    <w:rsid w:val="008059E7"/>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593F"/>
    <w:rsid w:val="008159FE"/>
    <w:rsid w:val="00815B60"/>
    <w:rsid w:val="00815B61"/>
    <w:rsid w:val="00815C78"/>
    <w:rsid w:val="00815FFB"/>
    <w:rsid w:val="008169A5"/>
    <w:rsid w:val="00816B8D"/>
    <w:rsid w:val="00816CD1"/>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6E2"/>
    <w:rsid w:val="008249CD"/>
    <w:rsid w:val="00825659"/>
    <w:rsid w:val="00825A02"/>
    <w:rsid w:val="00826277"/>
    <w:rsid w:val="008269A6"/>
    <w:rsid w:val="00826E78"/>
    <w:rsid w:val="00826E89"/>
    <w:rsid w:val="00827236"/>
    <w:rsid w:val="00827AC9"/>
    <w:rsid w:val="00827B86"/>
    <w:rsid w:val="0083015A"/>
    <w:rsid w:val="00830BD5"/>
    <w:rsid w:val="008315E9"/>
    <w:rsid w:val="008319B1"/>
    <w:rsid w:val="00831A54"/>
    <w:rsid w:val="00831B61"/>
    <w:rsid w:val="00831F09"/>
    <w:rsid w:val="00832001"/>
    <w:rsid w:val="008330DD"/>
    <w:rsid w:val="008335B0"/>
    <w:rsid w:val="00833934"/>
    <w:rsid w:val="00833DF6"/>
    <w:rsid w:val="008342A3"/>
    <w:rsid w:val="00834AA8"/>
    <w:rsid w:val="00834C96"/>
    <w:rsid w:val="00834D8C"/>
    <w:rsid w:val="00835081"/>
    <w:rsid w:val="00835133"/>
    <w:rsid w:val="00836D18"/>
    <w:rsid w:val="008372DF"/>
    <w:rsid w:val="00837944"/>
    <w:rsid w:val="00837B50"/>
    <w:rsid w:val="00837D89"/>
    <w:rsid w:val="00837EDA"/>
    <w:rsid w:val="008418C0"/>
    <w:rsid w:val="00841C70"/>
    <w:rsid w:val="00841D28"/>
    <w:rsid w:val="00841E30"/>
    <w:rsid w:val="00841E50"/>
    <w:rsid w:val="008423EE"/>
    <w:rsid w:val="008429C7"/>
    <w:rsid w:val="008435FA"/>
    <w:rsid w:val="0084400A"/>
    <w:rsid w:val="008448B6"/>
    <w:rsid w:val="008448E2"/>
    <w:rsid w:val="008454D0"/>
    <w:rsid w:val="00846505"/>
    <w:rsid w:val="008465EB"/>
    <w:rsid w:val="00846E63"/>
    <w:rsid w:val="00847399"/>
    <w:rsid w:val="0085000A"/>
    <w:rsid w:val="008506F0"/>
    <w:rsid w:val="00851ED3"/>
    <w:rsid w:val="00852272"/>
    <w:rsid w:val="008528F3"/>
    <w:rsid w:val="00852B06"/>
    <w:rsid w:val="0085368F"/>
    <w:rsid w:val="00853750"/>
    <w:rsid w:val="00853816"/>
    <w:rsid w:val="00853E29"/>
    <w:rsid w:val="00854391"/>
    <w:rsid w:val="0085462D"/>
    <w:rsid w:val="008546E1"/>
    <w:rsid w:val="00854CD0"/>
    <w:rsid w:val="00854D3F"/>
    <w:rsid w:val="00855234"/>
    <w:rsid w:val="00855304"/>
    <w:rsid w:val="008553A2"/>
    <w:rsid w:val="00855B8D"/>
    <w:rsid w:val="00855F4D"/>
    <w:rsid w:val="00856298"/>
    <w:rsid w:val="00856A04"/>
    <w:rsid w:val="00856E34"/>
    <w:rsid w:val="00856F72"/>
    <w:rsid w:val="0085787A"/>
    <w:rsid w:val="00857FDD"/>
    <w:rsid w:val="0086002B"/>
    <w:rsid w:val="008607C2"/>
    <w:rsid w:val="008609C0"/>
    <w:rsid w:val="00861B12"/>
    <w:rsid w:val="00861B40"/>
    <w:rsid w:val="00861D34"/>
    <w:rsid w:val="00861E7C"/>
    <w:rsid w:val="00862AB0"/>
    <w:rsid w:val="0086413A"/>
    <w:rsid w:val="008642F1"/>
    <w:rsid w:val="00864363"/>
    <w:rsid w:val="00864A92"/>
    <w:rsid w:val="00864EC4"/>
    <w:rsid w:val="0086592A"/>
    <w:rsid w:val="00866ED2"/>
    <w:rsid w:val="008674A6"/>
    <w:rsid w:val="00867BAE"/>
    <w:rsid w:val="008702FD"/>
    <w:rsid w:val="0087046F"/>
    <w:rsid w:val="00870BB4"/>
    <w:rsid w:val="00870DA2"/>
    <w:rsid w:val="0087105B"/>
    <w:rsid w:val="008711D8"/>
    <w:rsid w:val="00871280"/>
    <w:rsid w:val="0087168E"/>
    <w:rsid w:val="00871804"/>
    <w:rsid w:val="0087209C"/>
    <w:rsid w:val="00872CEC"/>
    <w:rsid w:val="00872E30"/>
    <w:rsid w:val="0087303B"/>
    <w:rsid w:val="008730CA"/>
    <w:rsid w:val="00873A46"/>
    <w:rsid w:val="00873F6E"/>
    <w:rsid w:val="008746F4"/>
    <w:rsid w:val="00874A85"/>
    <w:rsid w:val="00874A8C"/>
    <w:rsid w:val="00875744"/>
    <w:rsid w:val="008759DB"/>
    <w:rsid w:val="00875B4B"/>
    <w:rsid w:val="00876249"/>
    <w:rsid w:val="00876B51"/>
    <w:rsid w:val="0088021C"/>
    <w:rsid w:val="008815C4"/>
    <w:rsid w:val="008829CC"/>
    <w:rsid w:val="00882DBE"/>
    <w:rsid w:val="00883CC2"/>
    <w:rsid w:val="008841DC"/>
    <w:rsid w:val="008847D5"/>
    <w:rsid w:val="008853F8"/>
    <w:rsid w:val="0088580D"/>
    <w:rsid w:val="00885B9D"/>
    <w:rsid w:val="00885C6F"/>
    <w:rsid w:val="008862C5"/>
    <w:rsid w:val="0088637B"/>
    <w:rsid w:val="0088772E"/>
    <w:rsid w:val="00887C60"/>
    <w:rsid w:val="0089021B"/>
    <w:rsid w:val="008903D4"/>
    <w:rsid w:val="008906CA"/>
    <w:rsid w:val="0089132D"/>
    <w:rsid w:val="008913E2"/>
    <w:rsid w:val="0089157B"/>
    <w:rsid w:val="00892256"/>
    <w:rsid w:val="008922A6"/>
    <w:rsid w:val="008928B4"/>
    <w:rsid w:val="00892A7F"/>
    <w:rsid w:val="00892BA8"/>
    <w:rsid w:val="0089335A"/>
    <w:rsid w:val="00893515"/>
    <w:rsid w:val="008935A1"/>
    <w:rsid w:val="00893735"/>
    <w:rsid w:val="00895575"/>
    <w:rsid w:val="00896347"/>
    <w:rsid w:val="00896601"/>
    <w:rsid w:val="0089663E"/>
    <w:rsid w:val="008967C2"/>
    <w:rsid w:val="00896A06"/>
    <w:rsid w:val="008973FF"/>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0A8"/>
    <w:rsid w:val="008B5A77"/>
    <w:rsid w:val="008B5EFD"/>
    <w:rsid w:val="008B657F"/>
    <w:rsid w:val="008B70DD"/>
    <w:rsid w:val="008B7376"/>
    <w:rsid w:val="008B7A11"/>
    <w:rsid w:val="008C05C1"/>
    <w:rsid w:val="008C0627"/>
    <w:rsid w:val="008C0710"/>
    <w:rsid w:val="008C0C84"/>
    <w:rsid w:val="008C0E21"/>
    <w:rsid w:val="008C175F"/>
    <w:rsid w:val="008C19C2"/>
    <w:rsid w:val="008C1F36"/>
    <w:rsid w:val="008C29CA"/>
    <w:rsid w:val="008C2CA5"/>
    <w:rsid w:val="008C2E6C"/>
    <w:rsid w:val="008C3536"/>
    <w:rsid w:val="008C38E8"/>
    <w:rsid w:val="008C3B3E"/>
    <w:rsid w:val="008C3FEA"/>
    <w:rsid w:val="008C4164"/>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7A9"/>
    <w:rsid w:val="008D3F29"/>
    <w:rsid w:val="008D4152"/>
    <w:rsid w:val="008D41A2"/>
    <w:rsid w:val="008D4322"/>
    <w:rsid w:val="008D442F"/>
    <w:rsid w:val="008D51E1"/>
    <w:rsid w:val="008D58BA"/>
    <w:rsid w:val="008D5B67"/>
    <w:rsid w:val="008D5D56"/>
    <w:rsid w:val="008D6222"/>
    <w:rsid w:val="008D6624"/>
    <w:rsid w:val="008D66CC"/>
    <w:rsid w:val="008D724A"/>
    <w:rsid w:val="008D727E"/>
    <w:rsid w:val="008D79DF"/>
    <w:rsid w:val="008D7EC7"/>
    <w:rsid w:val="008E0955"/>
    <w:rsid w:val="008E1625"/>
    <w:rsid w:val="008E196F"/>
    <w:rsid w:val="008E2856"/>
    <w:rsid w:val="008E3F64"/>
    <w:rsid w:val="008E53BF"/>
    <w:rsid w:val="008E624C"/>
    <w:rsid w:val="008E6497"/>
    <w:rsid w:val="008E6EFE"/>
    <w:rsid w:val="008E7492"/>
    <w:rsid w:val="008E7A6A"/>
    <w:rsid w:val="008E7C4B"/>
    <w:rsid w:val="008F00A0"/>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F62"/>
    <w:rsid w:val="0090338B"/>
    <w:rsid w:val="00904F21"/>
    <w:rsid w:val="0090500F"/>
    <w:rsid w:val="0090524B"/>
    <w:rsid w:val="009059DC"/>
    <w:rsid w:val="00905B45"/>
    <w:rsid w:val="00905E07"/>
    <w:rsid w:val="00906653"/>
    <w:rsid w:val="00906A32"/>
    <w:rsid w:val="00906B96"/>
    <w:rsid w:val="00907339"/>
    <w:rsid w:val="00907B1B"/>
    <w:rsid w:val="00907BE4"/>
    <w:rsid w:val="009103B9"/>
    <w:rsid w:val="009104F6"/>
    <w:rsid w:val="00910D82"/>
    <w:rsid w:val="0091107D"/>
    <w:rsid w:val="00911282"/>
    <w:rsid w:val="009112B7"/>
    <w:rsid w:val="00911543"/>
    <w:rsid w:val="0091281B"/>
    <w:rsid w:val="00912B8D"/>
    <w:rsid w:val="009139F5"/>
    <w:rsid w:val="009149A8"/>
    <w:rsid w:val="00914CD0"/>
    <w:rsid w:val="0091511F"/>
    <w:rsid w:val="0091518B"/>
    <w:rsid w:val="00915981"/>
    <w:rsid w:val="00915EC7"/>
    <w:rsid w:val="0091640F"/>
    <w:rsid w:val="00916B55"/>
    <w:rsid w:val="009171F1"/>
    <w:rsid w:val="00917882"/>
    <w:rsid w:val="0091788A"/>
    <w:rsid w:val="00920788"/>
    <w:rsid w:val="00920B42"/>
    <w:rsid w:val="00921183"/>
    <w:rsid w:val="0092177B"/>
    <w:rsid w:val="009217BD"/>
    <w:rsid w:val="00921A57"/>
    <w:rsid w:val="00921BE5"/>
    <w:rsid w:val="0092238D"/>
    <w:rsid w:val="00922A9E"/>
    <w:rsid w:val="0092332F"/>
    <w:rsid w:val="0092421C"/>
    <w:rsid w:val="009248E7"/>
    <w:rsid w:val="00925EBF"/>
    <w:rsid w:val="0092642D"/>
    <w:rsid w:val="009268E2"/>
    <w:rsid w:val="00926E3F"/>
    <w:rsid w:val="0092710A"/>
    <w:rsid w:val="0093111C"/>
    <w:rsid w:val="00931354"/>
    <w:rsid w:val="00931455"/>
    <w:rsid w:val="00931E48"/>
    <w:rsid w:val="00931EC7"/>
    <w:rsid w:val="00932087"/>
    <w:rsid w:val="009322B8"/>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298"/>
    <w:rsid w:val="00943365"/>
    <w:rsid w:val="00943CAC"/>
    <w:rsid w:val="00944A39"/>
    <w:rsid w:val="00944AA8"/>
    <w:rsid w:val="00945B9B"/>
    <w:rsid w:val="0094657A"/>
    <w:rsid w:val="00946873"/>
    <w:rsid w:val="00947C94"/>
    <w:rsid w:val="00947E1B"/>
    <w:rsid w:val="00947E79"/>
    <w:rsid w:val="00950BC9"/>
    <w:rsid w:val="00950F1E"/>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E36"/>
    <w:rsid w:val="0096488C"/>
    <w:rsid w:val="0096495E"/>
    <w:rsid w:val="00964F69"/>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30EF"/>
    <w:rsid w:val="009740F7"/>
    <w:rsid w:val="00974F04"/>
    <w:rsid w:val="009756C3"/>
    <w:rsid w:val="009757BE"/>
    <w:rsid w:val="0097625F"/>
    <w:rsid w:val="00976359"/>
    <w:rsid w:val="009767C2"/>
    <w:rsid w:val="00976F3B"/>
    <w:rsid w:val="00977A20"/>
    <w:rsid w:val="009807A7"/>
    <w:rsid w:val="00980E9B"/>
    <w:rsid w:val="00981C43"/>
    <w:rsid w:val="00983106"/>
    <w:rsid w:val="00983F38"/>
    <w:rsid w:val="0098405D"/>
    <w:rsid w:val="0098407C"/>
    <w:rsid w:val="0098482E"/>
    <w:rsid w:val="009849E2"/>
    <w:rsid w:val="00984D8E"/>
    <w:rsid w:val="009851CC"/>
    <w:rsid w:val="00987209"/>
    <w:rsid w:val="00987A8D"/>
    <w:rsid w:val="00987BEB"/>
    <w:rsid w:val="00990562"/>
    <w:rsid w:val="00990882"/>
    <w:rsid w:val="00990C58"/>
    <w:rsid w:val="00990EAD"/>
    <w:rsid w:val="009910AD"/>
    <w:rsid w:val="0099134F"/>
    <w:rsid w:val="00991592"/>
    <w:rsid w:val="00991AC4"/>
    <w:rsid w:val="009920CA"/>
    <w:rsid w:val="00992172"/>
    <w:rsid w:val="00992430"/>
    <w:rsid w:val="0099341E"/>
    <w:rsid w:val="009938AA"/>
    <w:rsid w:val="0099450E"/>
    <w:rsid w:val="00994688"/>
    <w:rsid w:val="00994796"/>
    <w:rsid w:val="00994998"/>
    <w:rsid w:val="00994C3F"/>
    <w:rsid w:val="0099557D"/>
    <w:rsid w:val="00995BAE"/>
    <w:rsid w:val="00995F81"/>
    <w:rsid w:val="0099628E"/>
    <w:rsid w:val="00996480"/>
    <w:rsid w:val="009966E6"/>
    <w:rsid w:val="009970DC"/>
    <w:rsid w:val="00997C54"/>
    <w:rsid w:val="00997C82"/>
    <w:rsid w:val="009A000F"/>
    <w:rsid w:val="009A054C"/>
    <w:rsid w:val="009A07DE"/>
    <w:rsid w:val="009A0B9A"/>
    <w:rsid w:val="009A0C5F"/>
    <w:rsid w:val="009A160B"/>
    <w:rsid w:val="009A24F7"/>
    <w:rsid w:val="009A25B2"/>
    <w:rsid w:val="009A2728"/>
    <w:rsid w:val="009A28A7"/>
    <w:rsid w:val="009A3993"/>
    <w:rsid w:val="009A39AA"/>
    <w:rsid w:val="009A3CEB"/>
    <w:rsid w:val="009A3E68"/>
    <w:rsid w:val="009A4EF2"/>
    <w:rsid w:val="009A502E"/>
    <w:rsid w:val="009A5224"/>
    <w:rsid w:val="009A5547"/>
    <w:rsid w:val="009A5A2A"/>
    <w:rsid w:val="009A660E"/>
    <w:rsid w:val="009A6635"/>
    <w:rsid w:val="009A6C86"/>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4D11"/>
    <w:rsid w:val="009C4DD5"/>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528"/>
    <w:rsid w:val="009D2A2E"/>
    <w:rsid w:val="009D2C6A"/>
    <w:rsid w:val="009D3A05"/>
    <w:rsid w:val="009D462F"/>
    <w:rsid w:val="009D4F99"/>
    <w:rsid w:val="009D507D"/>
    <w:rsid w:val="009D5495"/>
    <w:rsid w:val="009D54BE"/>
    <w:rsid w:val="009D54CA"/>
    <w:rsid w:val="009D579B"/>
    <w:rsid w:val="009D5B25"/>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5B"/>
    <w:rsid w:val="009E5CB9"/>
    <w:rsid w:val="009E616B"/>
    <w:rsid w:val="009E6F8E"/>
    <w:rsid w:val="009E7103"/>
    <w:rsid w:val="009F0182"/>
    <w:rsid w:val="009F03AA"/>
    <w:rsid w:val="009F0AAD"/>
    <w:rsid w:val="009F0AEA"/>
    <w:rsid w:val="009F0AED"/>
    <w:rsid w:val="009F0E3A"/>
    <w:rsid w:val="009F2654"/>
    <w:rsid w:val="009F284E"/>
    <w:rsid w:val="009F2914"/>
    <w:rsid w:val="009F2BA0"/>
    <w:rsid w:val="009F30C1"/>
    <w:rsid w:val="009F3305"/>
    <w:rsid w:val="009F34CE"/>
    <w:rsid w:val="009F3552"/>
    <w:rsid w:val="009F40CD"/>
    <w:rsid w:val="009F44CE"/>
    <w:rsid w:val="009F4F5F"/>
    <w:rsid w:val="009F56B3"/>
    <w:rsid w:val="009F6015"/>
    <w:rsid w:val="009F60D7"/>
    <w:rsid w:val="009F64DB"/>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209C"/>
    <w:rsid w:val="00A1242B"/>
    <w:rsid w:val="00A124E3"/>
    <w:rsid w:val="00A1301C"/>
    <w:rsid w:val="00A131B3"/>
    <w:rsid w:val="00A13CA4"/>
    <w:rsid w:val="00A14563"/>
    <w:rsid w:val="00A14AB0"/>
    <w:rsid w:val="00A14FC9"/>
    <w:rsid w:val="00A160E2"/>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FF2"/>
    <w:rsid w:val="00A24ADC"/>
    <w:rsid w:val="00A255E9"/>
    <w:rsid w:val="00A25EFB"/>
    <w:rsid w:val="00A275EA"/>
    <w:rsid w:val="00A276D2"/>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30"/>
    <w:rsid w:val="00A34194"/>
    <w:rsid w:val="00A343B9"/>
    <w:rsid w:val="00A34CED"/>
    <w:rsid w:val="00A35410"/>
    <w:rsid w:val="00A35F2A"/>
    <w:rsid w:val="00A36163"/>
    <w:rsid w:val="00A362A0"/>
    <w:rsid w:val="00A36701"/>
    <w:rsid w:val="00A3719E"/>
    <w:rsid w:val="00A37C3F"/>
    <w:rsid w:val="00A40145"/>
    <w:rsid w:val="00A40253"/>
    <w:rsid w:val="00A41748"/>
    <w:rsid w:val="00A419E8"/>
    <w:rsid w:val="00A41C81"/>
    <w:rsid w:val="00A42D68"/>
    <w:rsid w:val="00A432D5"/>
    <w:rsid w:val="00A43650"/>
    <w:rsid w:val="00A437E4"/>
    <w:rsid w:val="00A43EF4"/>
    <w:rsid w:val="00A444DE"/>
    <w:rsid w:val="00A44B83"/>
    <w:rsid w:val="00A459C5"/>
    <w:rsid w:val="00A45E2F"/>
    <w:rsid w:val="00A4618B"/>
    <w:rsid w:val="00A46E67"/>
    <w:rsid w:val="00A4715A"/>
    <w:rsid w:val="00A47873"/>
    <w:rsid w:val="00A4788F"/>
    <w:rsid w:val="00A47B99"/>
    <w:rsid w:val="00A5093C"/>
    <w:rsid w:val="00A512A8"/>
    <w:rsid w:val="00A51E57"/>
    <w:rsid w:val="00A53483"/>
    <w:rsid w:val="00A5408E"/>
    <w:rsid w:val="00A54D7B"/>
    <w:rsid w:val="00A552E6"/>
    <w:rsid w:val="00A55799"/>
    <w:rsid w:val="00A561DD"/>
    <w:rsid w:val="00A575A6"/>
    <w:rsid w:val="00A6075C"/>
    <w:rsid w:val="00A609DA"/>
    <w:rsid w:val="00A6105C"/>
    <w:rsid w:val="00A61329"/>
    <w:rsid w:val="00A614F5"/>
    <w:rsid w:val="00A62436"/>
    <w:rsid w:val="00A62CF1"/>
    <w:rsid w:val="00A62D34"/>
    <w:rsid w:val="00A62E3E"/>
    <w:rsid w:val="00A63456"/>
    <w:rsid w:val="00A6362B"/>
    <w:rsid w:val="00A63C62"/>
    <w:rsid w:val="00A64715"/>
    <w:rsid w:val="00A64776"/>
    <w:rsid w:val="00A64DA2"/>
    <w:rsid w:val="00A64F3D"/>
    <w:rsid w:val="00A659DA"/>
    <w:rsid w:val="00A664A5"/>
    <w:rsid w:val="00A66F5F"/>
    <w:rsid w:val="00A6723D"/>
    <w:rsid w:val="00A67CEE"/>
    <w:rsid w:val="00A67F3C"/>
    <w:rsid w:val="00A70514"/>
    <w:rsid w:val="00A705C1"/>
    <w:rsid w:val="00A70ACA"/>
    <w:rsid w:val="00A7106C"/>
    <w:rsid w:val="00A7149F"/>
    <w:rsid w:val="00A714AE"/>
    <w:rsid w:val="00A715DB"/>
    <w:rsid w:val="00A72175"/>
    <w:rsid w:val="00A7272D"/>
    <w:rsid w:val="00A72A78"/>
    <w:rsid w:val="00A7318D"/>
    <w:rsid w:val="00A735BC"/>
    <w:rsid w:val="00A73A12"/>
    <w:rsid w:val="00A73A66"/>
    <w:rsid w:val="00A746BC"/>
    <w:rsid w:val="00A76165"/>
    <w:rsid w:val="00A76784"/>
    <w:rsid w:val="00A77759"/>
    <w:rsid w:val="00A77D9D"/>
    <w:rsid w:val="00A80921"/>
    <w:rsid w:val="00A80A4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F2C"/>
    <w:rsid w:val="00A850A9"/>
    <w:rsid w:val="00A85867"/>
    <w:rsid w:val="00A85E63"/>
    <w:rsid w:val="00A8686C"/>
    <w:rsid w:val="00A86895"/>
    <w:rsid w:val="00A86E59"/>
    <w:rsid w:val="00A86EA5"/>
    <w:rsid w:val="00A8737F"/>
    <w:rsid w:val="00A876FA"/>
    <w:rsid w:val="00A902B6"/>
    <w:rsid w:val="00A904AC"/>
    <w:rsid w:val="00A9057C"/>
    <w:rsid w:val="00A90D23"/>
    <w:rsid w:val="00A90FE6"/>
    <w:rsid w:val="00A91276"/>
    <w:rsid w:val="00A9152A"/>
    <w:rsid w:val="00A91A40"/>
    <w:rsid w:val="00A91E06"/>
    <w:rsid w:val="00A92077"/>
    <w:rsid w:val="00A92F42"/>
    <w:rsid w:val="00A930E0"/>
    <w:rsid w:val="00A9340D"/>
    <w:rsid w:val="00A93992"/>
    <w:rsid w:val="00A93E66"/>
    <w:rsid w:val="00A93ED7"/>
    <w:rsid w:val="00A94AD9"/>
    <w:rsid w:val="00A94CC7"/>
    <w:rsid w:val="00A94F51"/>
    <w:rsid w:val="00A95D9B"/>
    <w:rsid w:val="00A96941"/>
    <w:rsid w:val="00A96BF0"/>
    <w:rsid w:val="00A96F6A"/>
    <w:rsid w:val="00A97307"/>
    <w:rsid w:val="00A97773"/>
    <w:rsid w:val="00AA0191"/>
    <w:rsid w:val="00AA05DD"/>
    <w:rsid w:val="00AA141F"/>
    <w:rsid w:val="00AA28DE"/>
    <w:rsid w:val="00AA371E"/>
    <w:rsid w:val="00AA3B5B"/>
    <w:rsid w:val="00AA5AF9"/>
    <w:rsid w:val="00AA5E92"/>
    <w:rsid w:val="00AA5F01"/>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30E1"/>
    <w:rsid w:val="00AB3F72"/>
    <w:rsid w:val="00AB4127"/>
    <w:rsid w:val="00AB5814"/>
    <w:rsid w:val="00AB5B5C"/>
    <w:rsid w:val="00AB640A"/>
    <w:rsid w:val="00AB7088"/>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35A"/>
    <w:rsid w:val="00AC476B"/>
    <w:rsid w:val="00AC4A8D"/>
    <w:rsid w:val="00AC521D"/>
    <w:rsid w:val="00AC5F1A"/>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ECB"/>
    <w:rsid w:val="00AE34DA"/>
    <w:rsid w:val="00AE388F"/>
    <w:rsid w:val="00AE38E8"/>
    <w:rsid w:val="00AE38F4"/>
    <w:rsid w:val="00AE3C46"/>
    <w:rsid w:val="00AE4094"/>
    <w:rsid w:val="00AE4494"/>
    <w:rsid w:val="00AE4953"/>
    <w:rsid w:val="00AE4C08"/>
    <w:rsid w:val="00AE4D93"/>
    <w:rsid w:val="00AE6053"/>
    <w:rsid w:val="00AF09F7"/>
    <w:rsid w:val="00AF0A4F"/>
    <w:rsid w:val="00AF27A0"/>
    <w:rsid w:val="00AF2B09"/>
    <w:rsid w:val="00AF2C4D"/>
    <w:rsid w:val="00AF37DC"/>
    <w:rsid w:val="00AF3C15"/>
    <w:rsid w:val="00AF44F9"/>
    <w:rsid w:val="00AF57C6"/>
    <w:rsid w:val="00AF57CF"/>
    <w:rsid w:val="00AF5C54"/>
    <w:rsid w:val="00AF605E"/>
    <w:rsid w:val="00AF6424"/>
    <w:rsid w:val="00AF6900"/>
    <w:rsid w:val="00AF6C6D"/>
    <w:rsid w:val="00AF6DA0"/>
    <w:rsid w:val="00AF7BE0"/>
    <w:rsid w:val="00B00413"/>
    <w:rsid w:val="00B010AA"/>
    <w:rsid w:val="00B0128D"/>
    <w:rsid w:val="00B023C0"/>
    <w:rsid w:val="00B02C61"/>
    <w:rsid w:val="00B02FD2"/>
    <w:rsid w:val="00B03008"/>
    <w:rsid w:val="00B03CE9"/>
    <w:rsid w:val="00B0514D"/>
    <w:rsid w:val="00B05664"/>
    <w:rsid w:val="00B0629C"/>
    <w:rsid w:val="00B06437"/>
    <w:rsid w:val="00B064E9"/>
    <w:rsid w:val="00B06A1E"/>
    <w:rsid w:val="00B06B06"/>
    <w:rsid w:val="00B07F09"/>
    <w:rsid w:val="00B102E2"/>
    <w:rsid w:val="00B115AF"/>
    <w:rsid w:val="00B11741"/>
    <w:rsid w:val="00B1211F"/>
    <w:rsid w:val="00B12A1F"/>
    <w:rsid w:val="00B1314B"/>
    <w:rsid w:val="00B1334C"/>
    <w:rsid w:val="00B139F8"/>
    <w:rsid w:val="00B13ADE"/>
    <w:rsid w:val="00B1427D"/>
    <w:rsid w:val="00B148E8"/>
    <w:rsid w:val="00B14D71"/>
    <w:rsid w:val="00B15385"/>
    <w:rsid w:val="00B1561E"/>
    <w:rsid w:val="00B16717"/>
    <w:rsid w:val="00B17141"/>
    <w:rsid w:val="00B172B2"/>
    <w:rsid w:val="00B17302"/>
    <w:rsid w:val="00B17C92"/>
    <w:rsid w:val="00B20726"/>
    <w:rsid w:val="00B20E50"/>
    <w:rsid w:val="00B2111B"/>
    <w:rsid w:val="00B2124C"/>
    <w:rsid w:val="00B21376"/>
    <w:rsid w:val="00B2167C"/>
    <w:rsid w:val="00B21D6C"/>
    <w:rsid w:val="00B222F5"/>
    <w:rsid w:val="00B22351"/>
    <w:rsid w:val="00B22375"/>
    <w:rsid w:val="00B22B81"/>
    <w:rsid w:val="00B239EA"/>
    <w:rsid w:val="00B23C43"/>
    <w:rsid w:val="00B24019"/>
    <w:rsid w:val="00B241F6"/>
    <w:rsid w:val="00B24522"/>
    <w:rsid w:val="00B246F8"/>
    <w:rsid w:val="00B24860"/>
    <w:rsid w:val="00B24D3F"/>
    <w:rsid w:val="00B25605"/>
    <w:rsid w:val="00B25848"/>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44F5"/>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7141"/>
    <w:rsid w:val="00B47D07"/>
    <w:rsid w:val="00B5113A"/>
    <w:rsid w:val="00B52425"/>
    <w:rsid w:val="00B52EBC"/>
    <w:rsid w:val="00B52F5F"/>
    <w:rsid w:val="00B53714"/>
    <w:rsid w:val="00B53736"/>
    <w:rsid w:val="00B541E3"/>
    <w:rsid w:val="00B5480B"/>
    <w:rsid w:val="00B54E55"/>
    <w:rsid w:val="00B555CB"/>
    <w:rsid w:val="00B556CF"/>
    <w:rsid w:val="00B55DC2"/>
    <w:rsid w:val="00B577B3"/>
    <w:rsid w:val="00B57E50"/>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4A0"/>
    <w:rsid w:val="00B67608"/>
    <w:rsid w:val="00B677F7"/>
    <w:rsid w:val="00B706B1"/>
    <w:rsid w:val="00B70F44"/>
    <w:rsid w:val="00B7166F"/>
    <w:rsid w:val="00B7168C"/>
    <w:rsid w:val="00B72BC2"/>
    <w:rsid w:val="00B72FD5"/>
    <w:rsid w:val="00B74220"/>
    <w:rsid w:val="00B74530"/>
    <w:rsid w:val="00B75047"/>
    <w:rsid w:val="00B76082"/>
    <w:rsid w:val="00B7633D"/>
    <w:rsid w:val="00B76530"/>
    <w:rsid w:val="00B769F8"/>
    <w:rsid w:val="00B76B21"/>
    <w:rsid w:val="00B76E58"/>
    <w:rsid w:val="00B77E60"/>
    <w:rsid w:val="00B80784"/>
    <w:rsid w:val="00B80D3A"/>
    <w:rsid w:val="00B81245"/>
    <w:rsid w:val="00B81E77"/>
    <w:rsid w:val="00B82B28"/>
    <w:rsid w:val="00B83103"/>
    <w:rsid w:val="00B83246"/>
    <w:rsid w:val="00B835F6"/>
    <w:rsid w:val="00B8389B"/>
    <w:rsid w:val="00B8393E"/>
    <w:rsid w:val="00B839D4"/>
    <w:rsid w:val="00B839EE"/>
    <w:rsid w:val="00B843A9"/>
    <w:rsid w:val="00B84B82"/>
    <w:rsid w:val="00B85AFE"/>
    <w:rsid w:val="00B8700E"/>
    <w:rsid w:val="00B87BE3"/>
    <w:rsid w:val="00B87C0C"/>
    <w:rsid w:val="00B90349"/>
    <w:rsid w:val="00B904F3"/>
    <w:rsid w:val="00B908DB"/>
    <w:rsid w:val="00B90902"/>
    <w:rsid w:val="00B90981"/>
    <w:rsid w:val="00B9149A"/>
    <w:rsid w:val="00B914A5"/>
    <w:rsid w:val="00B916A4"/>
    <w:rsid w:val="00B91966"/>
    <w:rsid w:val="00B91D2A"/>
    <w:rsid w:val="00B92295"/>
    <w:rsid w:val="00B922B7"/>
    <w:rsid w:val="00B92569"/>
    <w:rsid w:val="00B925F8"/>
    <w:rsid w:val="00B92B08"/>
    <w:rsid w:val="00B92E3F"/>
    <w:rsid w:val="00B94D33"/>
    <w:rsid w:val="00B95F92"/>
    <w:rsid w:val="00B962BA"/>
    <w:rsid w:val="00B96A56"/>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D53"/>
    <w:rsid w:val="00BA54C5"/>
    <w:rsid w:val="00BA576D"/>
    <w:rsid w:val="00BB0262"/>
    <w:rsid w:val="00BB12F6"/>
    <w:rsid w:val="00BB3392"/>
    <w:rsid w:val="00BB4242"/>
    <w:rsid w:val="00BB42D7"/>
    <w:rsid w:val="00BB43A4"/>
    <w:rsid w:val="00BB576F"/>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F38"/>
    <w:rsid w:val="00BD5334"/>
    <w:rsid w:val="00BD58DD"/>
    <w:rsid w:val="00BD5EFE"/>
    <w:rsid w:val="00BD5FC7"/>
    <w:rsid w:val="00BD649C"/>
    <w:rsid w:val="00BD6D1E"/>
    <w:rsid w:val="00BD7193"/>
    <w:rsid w:val="00BD72EC"/>
    <w:rsid w:val="00BD7EC3"/>
    <w:rsid w:val="00BE0144"/>
    <w:rsid w:val="00BE05DE"/>
    <w:rsid w:val="00BE09AD"/>
    <w:rsid w:val="00BE0BDD"/>
    <w:rsid w:val="00BE1669"/>
    <w:rsid w:val="00BE19E5"/>
    <w:rsid w:val="00BE2301"/>
    <w:rsid w:val="00BE24B6"/>
    <w:rsid w:val="00BE2F38"/>
    <w:rsid w:val="00BE2FAA"/>
    <w:rsid w:val="00BE38DA"/>
    <w:rsid w:val="00BE3F7E"/>
    <w:rsid w:val="00BE49FD"/>
    <w:rsid w:val="00BE638D"/>
    <w:rsid w:val="00BE77EE"/>
    <w:rsid w:val="00BE7841"/>
    <w:rsid w:val="00BE7EE0"/>
    <w:rsid w:val="00BF030D"/>
    <w:rsid w:val="00BF083A"/>
    <w:rsid w:val="00BF0A02"/>
    <w:rsid w:val="00BF0AB3"/>
    <w:rsid w:val="00BF104A"/>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C00505"/>
    <w:rsid w:val="00C0121A"/>
    <w:rsid w:val="00C014F0"/>
    <w:rsid w:val="00C02930"/>
    <w:rsid w:val="00C031A2"/>
    <w:rsid w:val="00C03642"/>
    <w:rsid w:val="00C04BCE"/>
    <w:rsid w:val="00C04E92"/>
    <w:rsid w:val="00C05380"/>
    <w:rsid w:val="00C05A6F"/>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EE4"/>
    <w:rsid w:val="00C1422B"/>
    <w:rsid w:val="00C14D6C"/>
    <w:rsid w:val="00C1576E"/>
    <w:rsid w:val="00C159B3"/>
    <w:rsid w:val="00C15C6A"/>
    <w:rsid w:val="00C15DF2"/>
    <w:rsid w:val="00C169D4"/>
    <w:rsid w:val="00C16BE4"/>
    <w:rsid w:val="00C17577"/>
    <w:rsid w:val="00C20720"/>
    <w:rsid w:val="00C210EC"/>
    <w:rsid w:val="00C21A67"/>
    <w:rsid w:val="00C22F1F"/>
    <w:rsid w:val="00C23194"/>
    <w:rsid w:val="00C2367F"/>
    <w:rsid w:val="00C24518"/>
    <w:rsid w:val="00C24639"/>
    <w:rsid w:val="00C248D3"/>
    <w:rsid w:val="00C249B7"/>
    <w:rsid w:val="00C24CD1"/>
    <w:rsid w:val="00C251B2"/>
    <w:rsid w:val="00C25E84"/>
    <w:rsid w:val="00C25FC3"/>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E54"/>
    <w:rsid w:val="00C34F73"/>
    <w:rsid w:val="00C355C1"/>
    <w:rsid w:val="00C35B03"/>
    <w:rsid w:val="00C35B88"/>
    <w:rsid w:val="00C35DCF"/>
    <w:rsid w:val="00C36B3D"/>
    <w:rsid w:val="00C36EB2"/>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7406"/>
    <w:rsid w:val="00C5009B"/>
    <w:rsid w:val="00C50140"/>
    <w:rsid w:val="00C504AA"/>
    <w:rsid w:val="00C515B2"/>
    <w:rsid w:val="00C519E0"/>
    <w:rsid w:val="00C5222E"/>
    <w:rsid w:val="00C529B0"/>
    <w:rsid w:val="00C52DE2"/>
    <w:rsid w:val="00C52F18"/>
    <w:rsid w:val="00C5340B"/>
    <w:rsid w:val="00C537FB"/>
    <w:rsid w:val="00C53B2D"/>
    <w:rsid w:val="00C54147"/>
    <w:rsid w:val="00C54C84"/>
    <w:rsid w:val="00C55748"/>
    <w:rsid w:val="00C559F8"/>
    <w:rsid w:val="00C55D66"/>
    <w:rsid w:val="00C563BD"/>
    <w:rsid w:val="00C57428"/>
    <w:rsid w:val="00C6068F"/>
    <w:rsid w:val="00C60CCA"/>
    <w:rsid w:val="00C60FA0"/>
    <w:rsid w:val="00C61357"/>
    <w:rsid w:val="00C61828"/>
    <w:rsid w:val="00C621A2"/>
    <w:rsid w:val="00C62CBB"/>
    <w:rsid w:val="00C636DA"/>
    <w:rsid w:val="00C63D8B"/>
    <w:rsid w:val="00C6495D"/>
    <w:rsid w:val="00C6689C"/>
    <w:rsid w:val="00C66BCC"/>
    <w:rsid w:val="00C670C7"/>
    <w:rsid w:val="00C67DC9"/>
    <w:rsid w:val="00C70702"/>
    <w:rsid w:val="00C70EEB"/>
    <w:rsid w:val="00C70F93"/>
    <w:rsid w:val="00C71049"/>
    <w:rsid w:val="00C71E15"/>
    <w:rsid w:val="00C72E4A"/>
    <w:rsid w:val="00C73460"/>
    <w:rsid w:val="00C739B7"/>
    <w:rsid w:val="00C7414E"/>
    <w:rsid w:val="00C742E9"/>
    <w:rsid w:val="00C743D7"/>
    <w:rsid w:val="00C74EBC"/>
    <w:rsid w:val="00C75205"/>
    <w:rsid w:val="00C75993"/>
    <w:rsid w:val="00C7634A"/>
    <w:rsid w:val="00C778EF"/>
    <w:rsid w:val="00C77BF3"/>
    <w:rsid w:val="00C77C26"/>
    <w:rsid w:val="00C77F36"/>
    <w:rsid w:val="00C805CF"/>
    <w:rsid w:val="00C80685"/>
    <w:rsid w:val="00C80BCC"/>
    <w:rsid w:val="00C811A1"/>
    <w:rsid w:val="00C81629"/>
    <w:rsid w:val="00C81AFE"/>
    <w:rsid w:val="00C81F62"/>
    <w:rsid w:val="00C82244"/>
    <w:rsid w:val="00C82BAE"/>
    <w:rsid w:val="00C8394A"/>
    <w:rsid w:val="00C83A44"/>
    <w:rsid w:val="00C84000"/>
    <w:rsid w:val="00C84495"/>
    <w:rsid w:val="00C84607"/>
    <w:rsid w:val="00C847A0"/>
    <w:rsid w:val="00C84EF9"/>
    <w:rsid w:val="00C8537C"/>
    <w:rsid w:val="00C85E6F"/>
    <w:rsid w:val="00C86537"/>
    <w:rsid w:val="00C87777"/>
    <w:rsid w:val="00C878A6"/>
    <w:rsid w:val="00C90171"/>
    <w:rsid w:val="00C9086A"/>
    <w:rsid w:val="00C9170C"/>
    <w:rsid w:val="00C91760"/>
    <w:rsid w:val="00C91F5D"/>
    <w:rsid w:val="00C92216"/>
    <w:rsid w:val="00C9238F"/>
    <w:rsid w:val="00C92402"/>
    <w:rsid w:val="00C92AD3"/>
    <w:rsid w:val="00C92E00"/>
    <w:rsid w:val="00C92F8D"/>
    <w:rsid w:val="00C93745"/>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203A"/>
    <w:rsid w:val="00CA20AA"/>
    <w:rsid w:val="00CA2312"/>
    <w:rsid w:val="00CA4551"/>
    <w:rsid w:val="00CA484F"/>
    <w:rsid w:val="00CA4EA4"/>
    <w:rsid w:val="00CA50FB"/>
    <w:rsid w:val="00CA52F4"/>
    <w:rsid w:val="00CA5325"/>
    <w:rsid w:val="00CA53AB"/>
    <w:rsid w:val="00CA547E"/>
    <w:rsid w:val="00CA554B"/>
    <w:rsid w:val="00CA5954"/>
    <w:rsid w:val="00CA69AE"/>
    <w:rsid w:val="00CA6FA1"/>
    <w:rsid w:val="00CA71A1"/>
    <w:rsid w:val="00CA7FE0"/>
    <w:rsid w:val="00CB0256"/>
    <w:rsid w:val="00CB0336"/>
    <w:rsid w:val="00CB08AD"/>
    <w:rsid w:val="00CB09D9"/>
    <w:rsid w:val="00CB0EFA"/>
    <w:rsid w:val="00CB3269"/>
    <w:rsid w:val="00CB35D3"/>
    <w:rsid w:val="00CB3E94"/>
    <w:rsid w:val="00CB4A86"/>
    <w:rsid w:val="00CB5D1B"/>
    <w:rsid w:val="00CB6FD2"/>
    <w:rsid w:val="00CB7303"/>
    <w:rsid w:val="00CB77C2"/>
    <w:rsid w:val="00CB7996"/>
    <w:rsid w:val="00CB7D15"/>
    <w:rsid w:val="00CB7D3B"/>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CEA"/>
    <w:rsid w:val="00CD38E3"/>
    <w:rsid w:val="00CD4743"/>
    <w:rsid w:val="00CD4879"/>
    <w:rsid w:val="00CD4C7C"/>
    <w:rsid w:val="00CD6111"/>
    <w:rsid w:val="00CD652D"/>
    <w:rsid w:val="00CD6717"/>
    <w:rsid w:val="00CD6CAF"/>
    <w:rsid w:val="00CE0648"/>
    <w:rsid w:val="00CE0D58"/>
    <w:rsid w:val="00CE211B"/>
    <w:rsid w:val="00CE2615"/>
    <w:rsid w:val="00CE3453"/>
    <w:rsid w:val="00CE3738"/>
    <w:rsid w:val="00CE40D8"/>
    <w:rsid w:val="00CE42FC"/>
    <w:rsid w:val="00CE4301"/>
    <w:rsid w:val="00CE4CFC"/>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4C34"/>
    <w:rsid w:val="00D05C97"/>
    <w:rsid w:val="00D05CA4"/>
    <w:rsid w:val="00D0642E"/>
    <w:rsid w:val="00D06F16"/>
    <w:rsid w:val="00D06F8E"/>
    <w:rsid w:val="00D102CA"/>
    <w:rsid w:val="00D10C39"/>
    <w:rsid w:val="00D10F87"/>
    <w:rsid w:val="00D1134A"/>
    <w:rsid w:val="00D113BA"/>
    <w:rsid w:val="00D11DB2"/>
    <w:rsid w:val="00D11F26"/>
    <w:rsid w:val="00D124DF"/>
    <w:rsid w:val="00D12833"/>
    <w:rsid w:val="00D12AE5"/>
    <w:rsid w:val="00D13847"/>
    <w:rsid w:val="00D139CB"/>
    <w:rsid w:val="00D14B34"/>
    <w:rsid w:val="00D14DF3"/>
    <w:rsid w:val="00D15AF6"/>
    <w:rsid w:val="00D1618A"/>
    <w:rsid w:val="00D16992"/>
    <w:rsid w:val="00D170C8"/>
    <w:rsid w:val="00D1718C"/>
    <w:rsid w:val="00D173DE"/>
    <w:rsid w:val="00D17A92"/>
    <w:rsid w:val="00D2046C"/>
    <w:rsid w:val="00D20AE3"/>
    <w:rsid w:val="00D20BFA"/>
    <w:rsid w:val="00D2186E"/>
    <w:rsid w:val="00D22394"/>
    <w:rsid w:val="00D22CD0"/>
    <w:rsid w:val="00D22E39"/>
    <w:rsid w:val="00D237D0"/>
    <w:rsid w:val="00D23907"/>
    <w:rsid w:val="00D23B96"/>
    <w:rsid w:val="00D241B1"/>
    <w:rsid w:val="00D2449C"/>
    <w:rsid w:val="00D24AA2"/>
    <w:rsid w:val="00D24EE8"/>
    <w:rsid w:val="00D24F6A"/>
    <w:rsid w:val="00D26189"/>
    <w:rsid w:val="00D26A45"/>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42B2"/>
    <w:rsid w:val="00D3448D"/>
    <w:rsid w:val="00D34D2B"/>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78C"/>
    <w:rsid w:val="00D42C16"/>
    <w:rsid w:val="00D42DDB"/>
    <w:rsid w:val="00D433C4"/>
    <w:rsid w:val="00D4367A"/>
    <w:rsid w:val="00D436F0"/>
    <w:rsid w:val="00D4383E"/>
    <w:rsid w:val="00D43D1F"/>
    <w:rsid w:val="00D43F95"/>
    <w:rsid w:val="00D44259"/>
    <w:rsid w:val="00D448C7"/>
    <w:rsid w:val="00D44C9D"/>
    <w:rsid w:val="00D4579A"/>
    <w:rsid w:val="00D459CA"/>
    <w:rsid w:val="00D45FF5"/>
    <w:rsid w:val="00D4660D"/>
    <w:rsid w:val="00D4691C"/>
    <w:rsid w:val="00D46CAE"/>
    <w:rsid w:val="00D47715"/>
    <w:rsid w:val="00D50A78"/>
    <w:rsid w:val="00D5101C"/>
    <w:rsid w:val="00D51525"/>
    <w:rsid w:val="00D5233B"/>
    <w:rsid w:val="00D52D05"/>
    <w:rsid w:val="00D52DE6"/>
    <w:rsid w:val="00D52EF5"/>
    <w:rsid w:val="00D52F0E"/>
    <w:rsid w:val="00D54148"/>
    <w:rsid w:val="00D5427A"/>
    <w:rsid w:val="00D544D5"/>
    <w:rsid w:val="00D54B87"/>
    <w:rsid w:val="00D54ED5"/>
    <w:rsid w:val="00D55134"/>
    <w:rsid w:val="00D554B4"/>
    <w:rsid w:val="00D56C1E"/>
    <w:rsid w:val="00D570EB"/>
    <w:rsid w:val="00D61460"/>
    <w:rsid w:val="00D615E3"/>
    <w:rsid w:val="00D61C16"/>
    <w:rsid w:val="00D61CEA"/>
    <w:rsid w:val="00D61DE3"/>
    <w:rsid w:val="00D61E34"/>
    <w:rsid w:val="00D620AF"/>
    <w:rsid w:val="00D62B04"/>
    <w:rsid w:val="00D62D33"/>
    <w:rsid w:val="00D648A8"/>
    <w:rsid w:val="00D651C7"/>
    <w:rsid w:val="00D65D62"/>
    <w:rsid w:val="00D65EA8"/>
    <w:rsid w:val="00D67214"/>
    <w:rsid w:val="00D67CB4"/>
    <w:rsid w:val="00D67F56"/>
    <w:rsid w:val="00D704EE"/>
    <w:rsid w:val="00D7189B"/>
    <w:rsid w:val="00D71ADC"/>
    <w:rsid w:val="00D71BA3"/>
    <w:rsid w:val="00D7231D"/>
    <w:rsid w:val="00D72F5F"/>
    <w:rsid w:val="00D7347B"/>
    <w:rsid w:val="00D737C1"/>
    <w:rsid w:val="00D73E0E"/>
    <w:rsid w:val="00D742FE"/>
    <w:rsid w:val="00D7676B"/>
    <w:rsid w:val="00D76A79"/>
    <w:rsid w:val="00D77165"/>
    <w:rsid w:val="00D77284"/>
    <w:rsid w:val="00D77391"/>
    <w:rsid w:val="00D773AD"/>
    <w:rsid w:val="00D77903"/>
    <w:rsid w:val="00D80262"/>
    <w:rsid w:val="00D8040B"/>
    <w:rsid w:val="00D8044D"/>
    <w:rsid w:val="00D8073F"/>
    <w:rsid w:val="00D812C5"/>
    <w:rsid w:val="00D815DA"/>
    <w:rsid w:val="00D8228C"/>
    <w:rsid w:val="00D8250E"/>
    <w:rsid w:val="00D82F8A"/>
    <w:rsid w:val="00D8382F"/>
    <w:rsid w:val="00D84EB5"/>
    <w:rsid w:val="00D8537C"/>
    <w:rsid w:val="00D86193"/>
    <w:rsid w:val="00D863E7"/>
    <w:rsid w:val="00D86B84"/>
    <w:rsid w:val="00D86CD1"/>
    <w:rsid w:val="00D86E87"/>
    <w:rsid w:val="00D8704E"/>
    <w:rsid w:val="00D87456"/>
    <w:rsid w:val="00D877C8"/>
    <w:rsid w:val="00D90896"/>
    <w:rsid w:val="00D908FB"/>
    <w:rsid w:val="00D90970"/>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A009E"/>
    <w:rsid w:val="00DA0F34"/>
    <w:rsid w:val="00DA16B2"/>
    <w:rsid w:val="00DA16E0"/>
    <w:rsid w:val="00DA1AD9"/>
    <w:rsid w:val="00DA1AE3"/>
    <w:rsid w:val="00DA2691"/>
    <w:rsid w:val="00DA32E1"/>
    <w:rsid w:val="00DA4D3E"/>
    <w:rsid w:val="00DA6053"/>
    <w:rsid w:val="00DA606D"/>
    <w:rsid w:val="00DA6264"/>
    <w:rsid w:val="00DA65AD"/>
    <w:rsid w:val="00DA65BE"/>
    <w:rsid w:val="00DA6BD5"/>
    <w:rsid w:val="00DB0961"/>
    <w:rsid w:val="00DB0C48"/>
    <w:rsid w:val="00DB1695"/>
    <w:rsid w:val="00DB18C4"/>
    <w:rsid w:val="00DB1E4A"/>
    <w:rsid w:val="00DB1FF0"/>
    <w:rsid w:val="00DB2149"/>
    <w:rsid w:val="00DB21CC"/>
    <w:rsid w:val="00DB2765"/>
    <w:rsid w:val="00DB2B0F"/>
    <w:rsid w:val="00DB2C89"/>
    <w:rsid w:val="00DB2EA6"/>
    <w:rsid w:val="00DB2F71"/>
    <w:rsid w:val="00DB3F3D"/>
    <w:rsid w:val="00DB41B5"/>
    <w:rsid w:val="00DB440C"/>
    <w:rsid w:val="00DB4418"/>
    <w:rsid w:val="00DB49BC"/>
    <w:rsid w:val="00DB49E0"/>
    <w:rsid w:val="00DB4A58"/>
    <w:rsid w:val="00DB54A7"/>
    <w:rsid w:val="00DB58C3"/>
    <w:rsid w:val="00DB5A44"/>
    <w:rsid w:val="00DB5A4C"/>
    <w:rsid w:val="00DB61BC"/>
    <w:rsid w:val="00DB61C4"/>
    <w:rsid w:val="00DB6FD8"/>
    <w:rsid w:val="00DB726A"/>
    <w:rsid w:val="00DB726D"/>
    <w:rsid w:val="00DB7BDD"/>
    <w:rsid w:val="00DC04ED"/>
    <w:rsid w:val="00DC1F52"/>
    <w:rsid w:val="00DC2021"/>
    <w:rsid w:val="00DC24D3"/>
    <w:rsid w:val="00DC3247"/>
    <w:rsid w:val="00DC32B6"/>
    <w:rsid w:val="00DC332C"/>
    <w:rsid w:val="00DC3BEA"/>
    <w:rsid w:val="00DC48A2"/>
    <w:rsid w:val="00DC495A"/>
    <w:rsid w:val="00DC513F"/>
    <w:rsid w:val="00DC5D6B"/>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F31"/>
    <w:rsid w:val="00DD5482"/>
    <w:rsid w:val="00DD55B6"/>
    <w:rsid w:val="00DD56CF"/>
    <w:rsid w:val="00DD6599"/>
    <w:rsid w:val="00DD700C"/>
    <w:rsid w:val="00DE0647"/>
    <w:rsid w:val="00DE0AF0"/>
    <w:rsid w:val="00DE111F"/>
    <w:rsid w:val="00DE119C"/>
    <w:rsid w:val="00DE1A1E"/>
    <w:rsid w:val="00DE1D1F"/>
    <w:rsid w:val="00DE2118"/>
    <w:rsid w:val="00DE2487"/>
    <w:rsid w:val="00DE281B"/>
    <w:rsid w:val="00DE2A70"/>
    <w:rsid w:val="00DE3927"/>
    <w:rsid w:val="00DE4447"/>
    <w:rsid w:val="00DE482C"/>
    <w:rsid w:val="00DE4AD7"/>
    <w:rsid w:val="00DE6235"/>
    <w:rsid w:val="00DE751D"/>
    <w:rsid w:val="00DF046C"/>
    <w:rsid w:val="00DF0909"/>
    <w:rsid w:val="00DF0A45"/>
    <w:rsid w:val="00DF0C02"/>
    <w:rsid w:val="00DF0E06"/>
    <w:rsid w:val="00DF16EA"/>
    <w:rsid w:val="00DF229C"/>
    <w:rsid w:val="00DF2A55"/>
    <w:rsid w:val="00DF2F1D"/>
    <w:rsid w:val="00DF3317"/>
    <w:rsid w:val="00DF3997"/>
    <w:rsid w:val="00DF40B8"/>
    <w:rsid w:val="00DF4845"/>
    <w:rsid w:val="00DF55B1"/>
    <w:rsid w:val="00DF595C"/>
    <w:rsid w:val="00E00308"/>
    <w:rsid w:val="00E0054E"/>
    <w:rsid w:val="00E00DF1"/>
    <w:rsid w:val="00E01016"/>
    <w:rsid w:val="00E02D9F"/>
    <w:rsid w:val="00E03482"/>
    <w:rsid w:val="00E03817"/>
    <w:rsid w:val="00E038FA"/>
    <w:rsid w:val="00E03A01"/>
    <w:rsid w:val="00E03E24"/>
    <w:rsid w:val="00E03F1B"/>
    <w:rsid w:val="00E040B7"/>
    <w:rsid w:val="00E05C70"/>
    <w:rsid w:val="00E06401"/>
    <w:rsid w:val="00E0664A"/>
    <w:rsid w:val="00E066DC"/>
    <w:rsid w:val="00E074E7"/>
    <w:rsid w:val="00E07522"/>
    <w:rsid w:val="00E07FBF"/>
    <w:rsid w:val="00E1087B"/>
    <w:rsid w:val="00E10B42"/>
    <w:rsid w:val="00E10B78"/>
    <w:rsid w:val="00E10BCE"/>
    <w:rsid w:val="00E11665"/>
    <w:rsid w:val="00E11B6C"/>
    <w:rsid w:val="00E1317A"/>
    <w:rsid w:val="00E1358D"/>
    <w:rsid w:val="00E13C25"/>
    <w:rsid w:val="00E13DB3"/>
    <w:rsid w:val="00E13F89"/>
    <w:rsid w:val="00E1403A"/>
    <w:rsid w:val="00E14264"/>
    <w:rsid w:val="00E152AC"/>
    <w:rsid w:val="00E152DE"/>
    <w:rsid w:val="00E15703"/>
    <w:rsid w:val="00E15EA9"/>
    <w:rsid w:val="00E17043"/>
    <w:rsid w:val="00E175AA"/>
    <w:rsid w:val="00E20022"/>
    <w:rsid w:val="00E20C72"/>
    <w:rsid w:val="00E21135"/>
    <w:rsid w:val="00E21351"/>
    <w:rsid w:val="00E214B8"/>
    <w:rsid w:val="00E21E34"/>
    <w:rsid w:val="00E22682"/>
    <w:rsid w:val="00E23077"/>
    <w:rsid w:val="00E23EDF"/>
    <w:rsid w:val="00E24BDE"/>
    <w:rsid w:val="00E2513A"/>
    <w:rsid w:val="00E25627"/>
    <w:rsid w:val="00E25CAC"/>
    <w:rsid w:val="00E26066"/>
    <w:rsid w:val="00E2683E"/>
    <w:rsid w:val="00E26D83"/>
    <w:rsid w:val="00E26E22"/>
    <w:rsid w:val="00E26EAB"/>
    <w:rsid w:val="00E27A37"/>
    <w:rsid w:val="00E27C09"/>
    <w:rsid w:val="00E27F85"/>
    <w:rsid w:val="00E304D0"/>
    <w:rsid w:val="00E306FF"/>
    <w:rsid w:val="00E30F52"/>
    <w:rsid w:val="00E317F8"/>
    <w:rsid w:val="00E31A07"/>
    <w:rsid w:val="00E31E7D"/>
    <w:rsid w:val="00E31FAD"/>
    <w:rsid w:val="00E321D0"/>
    <w:rsid w:val="00E32443"/>
    <w:rsid w:val="00E3263E"/>
    <w:rsid w:val="00E333E3"/>
    <w:rsid w:val="00E34077"/>
    <w:rsid w:val="00E34109"/>
    <w:rsid w:val="00E3450D"/>
    <w:rsid w:val="00E34969"/>
    <w:rsid w:val="00E34F7A"/>
    <w:rsid w:val="00E34FC3"/>
    <w:rsid w:val="00E3515F"/>
    <w:rsid w:val="00E35A77"/>
    <w:rsid w:val="00E3632C"/>
    <w:rsid w:val="00E368DF"/>
    <w:rsid w:val="00E36E79"/>
    <w:rsid w:val="00E37867"/>
    <w:rsid w:val="00E37908"/>
    <w:rsid w:val="00E37B64"/>
    <w:rsid w:val="00E37C4A"/>
    <w:rsid w:val="00E37F25"/>
    <w:rsid w:val="00E400D1"/>
    <w:rsid w:val="00E40D35"/>
    <w:rsid w:val="00E41E0B"/>
    <w:rsid w:val="00E42068"/>
    <w:rsid w:val="00E420A7"/>
    <w:rsid w:val="00E423B7"/>
    <w:rsid w:val="00E42F9C"/>
    <w:rsid w:val="00E430AA"/>
    <w:rsid w:val="00E43145"/>
    <w:rsid w:val="00E43405"/>
    <w:rsid w:val="00E44AEB"/>
    <w:rsid w:val="00E45D27"/>
    <w:rsid w:val="00E46232"/>
    <w:rsid w:val="00E465E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B6"/>
    <w:rsid w:val="00E55D11"/>
    <w:rsid w:val="00E55FFB"/>
    <w:rsid w:val="00E56336"/>
    <w:rsid w:val="00E567BA"/>
    <w:rsid w:val="00E57D88"/>
    <w:rsid w:val="00E611FB"/>
    <w:rsid w:val="00E61467"/>
    <w:rsid w:val="00E61D78"/>
    <w:rsid w:val="00E626D0"/>
    <w:rsid w:val="00E62FB4"/>
    <w:rsid w:val="00E63200"/>
    <w:rsid w:val="00E63690"/>
    <w:rsid w:val="00E637EC"/>
    <w:rsid w:val="00E63D26"/>
    <w:rsid w:val="00E63D86"/>
    <w:rsid w:val="00E63DF2"/>
    <w:rsid w:val="00E6444C"/>
    <w:rsid w:val="00E6457D"/>
    <w:rsid w:val="00E64771"/>
    <w:rsid w:val="00E65598"/>
    <w:rsid w:val="00E66159"/>
    <w:rsid w:val="00E66324"/>
    <w:rsid w:val="00E66B31"/>
    <w:rsid w:val="00E6712F"/>
    <w:rsid w:val="00E6769D"/>
    <w:rsid w:val="00E67A38"/>
    <w:rsid w:val="00E70254"/>
    <w:rsid w:val="00E70622"/>
    <w:rsid w:val="00E70A1F"/>
    <w:rsid w:val="00E70A89"/>
    <w:rsid w:val="00E70A94"/>
    <w:rsid w:val="00E70AAC"/>
    <w:rsid w:val="00E712CA"/>
    <w:rsid w:val="00E7134F"/>
    <w:rsid w:val="00E7192E"/>
    <w:rsid w:val="00E7213B"/>
    <w:rsid w:val="00E72C32"/>
    <w:rsid w:val="00E7340F"/>
    <w:rsid w:val="00E73C81"/>
    <w:rsid w:val="00E73E21"/>
    <w:rsid w:val="00E74D55"/>
    <w:rsid w:val="00E754C3"/>
    <w:rsid w:val="00E75AB6"/>
    <w:rsid w:val="00E76062"/>
    <w:rsid w:val="00E76DAC"/>
    <w:rsid w:val="00E77D43"/>
    <w:rsid w:val="00E77FCE"/>
    <w:rsid w:val="00E803AE"/>
    <w:rsid w:val="00E80E2B"/>
    <w:rsid w:val="00E80E8B"/>
    <w:rsid w:val="00E80EE6"/>
    <w:rsid w:val="00E81FCB"/>
    <w:rsid w:val="00E828BB"/>
    <w:rsid w:val="00E8345C"/>
    <w:rsid w:val="00E83903"/>
    <w:rsid w:val="00E83DCC"/>
    <w:rsid w:val="00E84D29"/>
    <w:rsid w:val="00E84E81"/>
    <w:rsid w:val="00E8537D"/>
    <w:rsid w:val="00E85DC9"/>
    <w:rsid w:val="00E861FD"/>
    <w:rsid w:val="00E868BF"/>
    <w:rsid w:val="00E8691F"/>
    <w:rsid w:val="00E8696A"/>
    <w:rsid w:val="00E872BB"/>
    <w:rsid w:val="00E874F9"/>
    <w:rsid w:val="00E87DF5"/>
    <w:rsid w:val="00E9022F"/>
    <w:rsid w:val="00E9042F"/>
    <w:rsid w:val="00E904F3"/>
    <w:rsid w:val="00E90708"/>
    <w:rsid w:val="00E90F9E"/>
    <w:rsid w:val="00E91179"/>
    <w:rsid w:val="00E9187D"/>
    <w:rsid w:val="00E9208C"/>
    <w:rsid w:val="00E93DC8"/>
    <w:rsid w:val="00E93F36"/>
    <w:rsid w:val="00E94128"/>
    <w:rsid w:val="00E942D5"/>
    <w:rsid w:val="00E94A95"/>
    <w:rsid w:val="00E94EBD"/>
    <w:rsid w:val="00E94EE7"/>
    <w:rsid w:val="00E959DC"/>
    <w:rsid w:val="00E96818"/>
    <w:rsid w:val="00E96EEE"/>
    <w:rsid w:val="00E96F62"/>
    <w:rsid w:val="00EA0FD5"/>
    <w:rsid w:val="00EA2520"/>
    <w:rsid w:val="00EA2F47"/>
    <w:rsid w:val="00EA35C8"/>
    <w:rsid w:val="00EA3612"/>
    <w:rsid w:val="00EA371E"/>
    <w:rsid w:val="00EA3A86"/>
    <w:rsid w:val="00EA3CB0"/>
    <w:rsid w:val="00EA402A"/>
    <w:rsid w:val="00EA48AB"/>
    <w:rsid w:val="00EA5C01"/>
    <w:rsid w:val="00EA6103"/>
    <w:rsid w:val="00EA64EA"/>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5272"/>
    <w:rsid w:val="00EB5C53"/>
    <w:rsid w:val="00EB6A86"/>
    <w:rsid w:val="00EB6B8D"/>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EC2"/>
    <w:rsid w:val="00EC6EF3"/>
    <w:rsid w:val="00EC7185"/>
    <w:rsid w:val="00EC721C"/>
    <w:rsid w:val="00EC7508"/>
    <w:rsid w:val="00EC795E"/>
    <w:rsid w:val="00ED0CC1"/>
    <w:rsid w:val="00ED115F"/>
    <w:rsid w:val="00ED1B67"/>
    <w:rsid w:val="00ED2B3A"/>
    <w:rsid w:val="00ED2D0A"/>
    <w:rsid w:val="00ED2F66"/>
    <w:rsid w:val="00ED3941"/>
    <w:rsid w:val="00ED3AC1"/>
    <w:rsid w:val="00ED4A01"/>
    <w:rsid w:val="00ED5390"/>
    <w:rsid w:val="00ED559E"/>
    <w:rsid w:val="00ED5704"/>
    <w:rsid w:val="00ED5EB9"/>
    <w:rsid w:val="00ED6386"/>
    <w:rsid w:val="00ED6CA4"/>
    <w:rsid w:val="00ED6DDB"/>
    <w:rsid w:val="00EE03B5"/>
    <w:rsid w:val="00EE03C1"/>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10C3"/>
    <w:rsid w:val="00EF1E24"/>
    <w:rsid w:val="00EF280D"/>
    <w:rsid w:val="00EF30C0"/>
    <w:rsid w:val="00EF3628"/>
    <w:rsid w:val="00EF3C1C"/>
    <w:rsid w:val="00EF3EE7"/>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7CC"/>
    <w:rsid w:val="00F0191F"/>
    <w:rsid w:val="00F03601"/>
    <w:rsid w:val="00F03961"/>
    <w:rsid w:val="00F04019"/>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70E4"/>
    <w:rsid w:val="00F20166"/>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8F6"/>
    <w:rsid w:val="00F27AA7"/>
    <w:rsid w:val="00F27DEC"/>
    <w:rsid w:val="00F27F79"/>
    <w:rsid w:val="00F27FFE"/>
    <w:rsid w:val="00F30D60"/>
    <w:rsid w:val="00F31534"/>
    <w:rsid w:val="00F31596"/>
    <w:rsid w:val="00F3180A"/>
    <w:rsid w:val="00F31F65"/>
    <w:rsid w:val="00F32479"/>
    <w:rsid w:val="00F32784"/>
    <w:rsid w:val="00F32B9A"/>
    <w:rsid w:val="00F33A44"/>
    <w:rsid w:val="00F33E65"/>
    <w:rsid w:val="00F3406F"/>
    <w:rsid w:val="00F341B6"/>
    <w:rsid w:val="00F343BE"/>
    <w:rsid w:val="00F3460C"/>
    <w:rsid w:val="00F350F6"/>
    <w:rsid w:val="00F35589"/>
    <w:rsid w:val="00F35BC5"/>
    <w:rsid w:val="00F36683"/>
    <w:rsid w:val="00F36BC8"/>
    <w:rsid w:val="00F371AC"/>
    <w:rsid w:val="00F376D9"/>
    <w:rsid w:val="00F37964"/>
    <w:rsid w:val="00F40905"/>
    <w:rsid w:val="00F40CB7"/>
    <w:rsid w:val="00F40FB0"/>
    <w:rsid w:val="00F41472"/>
    <w:rsid w:val="00F41C40"/>
    <w:rsid w:val="00F42887"/>
    <w:rsid w:val="00F42AC4"/>
    <w:rsid w:val="00F42CAF"/>
    <w:rsid w:val="00F42EE3"/>
    <w:rsid w:val="00F42FCA"/>
    <w:rsid w:val="00F43046"/>
    <w:rsid w:val="00F43373"/>
    <w:rsid w:val="00F43BDC"/>
    <w:rsid w:val="00F4463A"/>
    <w:rsid w:val="00F44C2E"/>
    <w:rsid w:val="00F44C94"/>
    <w:rsid w:val="00F455C1"/>
    <w:rsid w:val="00F45796"/>
    <w:rsid w:val="00F46366"/>
    <w:rsid w:val="00F4708A"/>
    <w:rsid w:val="00F470A9"/>
    <w:rsid w:val="00F4750D"/>
    <w:rsid w:val="00F5022A"/>
    <w:rsid w:val="00F50994"/>
    <w:rsid w:val="00F50A0F"/>
    <w:rsid w:val="00F50B91"/>
    <w:rsid w:val="00F50DF5"/>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1A35"/>
    <w:rsid w:val="00F7237D"/>
    <w:rsid w:val="00F725BE"/>
    <w:rsid w:val="00F72647"/>
    <w:rsid w:val="00F738A9"/>
    <w:rsid w:val="00F7623E"/>
    <w:rsid w:val="00F76D32"/>
    <w:rsid w:val="00F771E5"/>
    <w:rsid w:val="00F775F7"/>
    <w:rsid w:val="00F77DC4"/>
    <w:rsid w:val="00F800A2"/>
    <w:rsid w:val="00F801F1"/>
    <w:rsid w:val="00F8083C"/>
    <w:rsid w:val="00F80E29"/>
    <w:rsid w:val="00F81693"/>
    <w:rsid w:val="00F81811"/>
    <w:rsid w:val="00F819E8"/>
    <w:rsid w:val="00F81DA1"/>
    <w:rsid w:val="00F82933"/>
    <w:rsid w:val="00F83DB1"/>
    <w:rsid w:val="00F84210"/>
    <w:rsid w:val="00F84221"/>
    <w:rsid w:val="00F8431A"/>
    <w:rsid w:val="00F84AC5"/>
    <w:rsid w:val="00F84B1A"/>
    <w:rsid w:val="00F851F4"/>
    <w:rsid w:val="00F85DED"/>
    <w:rsid w:val="00F85E22"/>
    <w:rsid w:val="00F8624A"/>
    <w:rsid w:val="00F868D6"/>
    <w:rsid w:val="00F87692"/>
    <w:rsid w:val="00F87843"/>
    <w:rsid w:val="00F903AC"/>
    <w:rsid w:val="00F91877"/>
    <w:rsid w:val="00F91AA2"/>
    <w:rsid w:val="00F921CD"/>
    <w:rsid w:val="00F92236"/>
    <w:rsid w:val="00F92878"/>
    <w:rsid w:val="00F94147"/>
    <w:rsid w:val="00F9428D"/>
    <w:rsid w:val="00F94491"/>
    <w:rsid w:val="00F94933"/>
    <w:rsid w:val="00F94BE3"/>
    <w:rsid w:val="00F94F65"/>
    <w:rsid w:val="00F950C0"/>
    <w:rsid w:val="00F950D2"/>
    <w:rsid w:val="00F95271"/>
    <w:rsid w:val="00F959C8"/>
    <w:rsid w:val="00F9610A"/>
    <w:rsid w:val="00F967B0"/>
    <w:rsid w:val="00F96D35"/>
    <w:rsid w:val="00F972B4"/>
    <w:rsid w:val="00F979EC"/>
    <w:rsid w:val="00F97BDD"/>
    <w:rsid w:val="00F97FB4"/>
    <w:rsid w:val="00FA00AF"/>
    <w:rsid w:val="00FA01EF"/>
    <w:rsid w:val="00FA03C4"/>
    <w:rsid w:val="00FA0ACE"/>
    <w:rsid w:val="00FA1B78"/>
    <w:rsid w:val="00FA330E"/>
    <w:rsid w:val="00FA374F"/>
    <w:rsid w:val="00FA41BD"/>
    <w:rsid w:val="00FA4D49"/>
    <w:rsid w:val="00FA4F6F"/>
    <w:rsid w:val="00FA59A9"/>
    <w:rsid w:val="00FA6BEA"/>
    <w:rsid w:val="00FA6F5B"/>
    <w:rsid w:val="00FB05A4"/>
    <w:rsid w:val="00FB0C2D"/>
    <w:rsid w:val="00FB10B5"/>
    <w:rsid w:val="00FB1143"/>
    <w:rsid w:val="00FB15A6"/>
    <w:rsid w:val="00FB251C"/>
    <w:rsid w:val="00FB3772"/>
    <w:rsid w:val="00FB3937"/>
    <w:rsid w:val="00FB3DA3"/>
    <w:rsid w:val="00FB4745"/>
    <w:rsid w:val="00FB493D"/>
    <w:rsid w:val="00FB5897"/>
    <w:rsid w:val="00FB5D9E"/>
    <w:rsid w:val="00FB5E89"/>
    <w:rsid w:val="00FB6048"/>
    <w:rsid w:val="00FB6AA0"/>
    <w:rsid w:val="00FB6B6B"/>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B49"/>
    <w:rsid w:val="00FD1FE7"/>
    <w:rsid w:val="00FD202C"/>
    <w:rsid w:val="00FD2077"/>
    <w:rsid w:val="00FD2176"/>
    <w:rsid w:val="00FD295D"/>
    <w:rsid w:val="00FD2C63"/>
    <w:rsid w:val="00FD3972"/>
    <w:rsid w:val="00FD3B12"/>
    <w:rsid w:val="00FD3C47"/>
    <w:rsid w:val="00FD3E77"/>
    <w:rsid w:val="00FD4A08"/>
    <w:rsid w:val="00FD5D5B"/>
    <w:rsid w:val="00FD698B"/>
    <w:rsid w:val="00FD7095"/>
    <w:rsid w:val="00FD7D9C"/>
    <w:rsid w:val="00FE177F"/>
    <w:rsid w:val="00FE2E58"/>
    <w:rsid w:val="00FE2F01"/>
    <w:rsid w:val="00FE30F9"/>
    <w:rsid w:val="00FE35FF"/>
    <w:rsid w:val="00FE38D2"/>
    <w:rsid w:val="00FE3E5D"/>
    <w:rsid w:val="00FE4795"/>
    <w:rsid w:val="00FE4F96"/>
    <w:rsid w:val="00FE53CB"/>
    <w:rsid w:val="00FE570B"/>
    <w:rsid w:val="00FE5B11"/>
    <w:rsid w:val="00FE6066"/>
    <w:rsid w:val="00FE60D1"/>
    <w:rsid w:val="00FE6B64"/>
    <w:rsid w:val="00FE6F81"/>
    <w:rsid w:val="00FE702A"/>
    <w:rsid w:val="00FE7B3B"/>
    <w:rsid w:val="00FF046D"/>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6333"/>
    <w:rsid w:val="00FF6BD5"/>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E828BB"/>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E828BB"/>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E828BB"/>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E828BB"/>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E828BB"/>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6">
    <w:name w:val="xl39726"/>
    <w:basedOn w:val="Normal"/>
    <w:rsid w:val="00E563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7">
    <w:name w:val="xl39727"/>
    <w:basedOn w:val="Normal"/>
    <w:rsid w:val="00E56336"/>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E56336"/>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E56336"/>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0">
    <w:name w:val="xl39730"/>
    <w:basedOn w:val="Normal"/>
    <w:rsid w:val="00E56336"/>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E828BB"/>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E828BB"/>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E828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E828BB"/>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E828BB"/>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E828BB"/>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E828BB"/>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E828BB"/>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6">
    <w:name w:val="xl39726"/>
    <w:basedOn w:val="Normal"/>
    <w:rsid w:val="00E563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7">
    <w:name w:val="xl39727"/>
    <w:basedOn w:val="Normal"/>
    <w:rsid w:val="00E56336"/>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E56336"/>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E56336"/>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0">
    <w:name w:val="xl39730"/>
    <w:basedOn w:val="Normal"/>
    <w:rsid w:val="00E56336"/>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64952402">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12263886">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20513">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 w:id="21209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234F2-0D5A-4846-8B7F-4234B954C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2530</Words>
  <Characters>13915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Irma Erding Padilla</cp:lastModifiedBy>
  <cp:revision>2</cp:revision>
  <cp:lastPrinted>2017-08-31T16:08:00Z</cp:lastPrinted>
  <dcterms:created xsi:type="dcterms:W3CDTF">2017-10-10T06:27:00Z</dcterms:created>
  <dcterms:modified xsi:type="dcterms:W3CDTF">2017-10-10T06:27:00Z</dcterms:modified>
</cp:coreProperties>
</file>